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AF" w:rsidRPr="00D15100" w:rsidRDefault="00DA3EAF" w:rsidP="003F67B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78pt;margin-top:-9pt;width:110.25pt;height:75.95pt;z-index:-251658240;visibility:visible">
            <v:imagedata r:id="rId5" o:title="" croptop="50264f" cropbottom="5799f" cropleft="6931f" cropright="39700f"/>
          </v:shape>
        </w:pict>
      </w:r>
    </w:p>
    <w:p w:rsidR="00DA3EAF" w:rsidRPr="00D15100" w:rsidRDefault="00DA3EAF" w:rsidP="003F67B0">
      <w:pPr>
        <w:spacing w:after="0" w:line="240" w:lineRule="auto"/>
        <w:jc w:val="center"/>
        <w:rPr>
          <w:rFonts w:ascii="Times New Roman" w:hAnsi="Times New Roman"/>
        </w:rPr>
      </w:pPr>
      <w:r w:rsidRPr="00D15100">
        <w:rPr>
          <w:rFonts w:ascii="Times New Roman" w:hAnsi="Times New Roman"/>
          <w:b/>
          <w:bCs/>
        </w:rPr>
        <w:t>Планируемые результаты</w:t>
      </w:r>
    </w:p>
    <w:p w:rsidR="00DA3EAF" w:rsidRPr="00D15100" w:rsidRDefault="00DA3EAF" w:rsidP="003F67B0">
      <w:pPr>
        <w:spacing w:after="0" w:line="240" w:lineRule="auto"/>
        <w:rPr>
          <w:rFonts w:ascii="Times New Roman" w:hAnsi="Times New Roman"/>
        </w:rPr>
      </w:pPr>
    </w:p>
    <w:p w:rsidR="00DA3EAF" w:rsidRPr="00D15100" w:rsidRDefault="00DA3EAF" w:rsidP="003F67B0">
      <w:pPr>
        <w:spacing w:after="0" w:line="240" w:lineRule="auto"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  <w:b/>
        </w:rPr>
        <w:t>Личностными результатами</w:t>
      </w:r>
      <w:r w:rsidRPr="00D15100">
        <w:rPr>
          <w:rFonts w:ascii="Times New Roman" w:hAnsi="Times New Roman"/>
        </w:rPr>
        <w:t xml:space="preserve"> программы внеурочной деятельности по спортивно-оздоровительному направлению «</w:t>
      </w:r>
      <w:r w:rsidRPr="00D15100">
        <w:rPr>
          <w:rFonts w:ascii="Times New Roman" w:hAnsi="Times New Roman"/>
          <w:color w:val="333333"/>
        </w:rPr>
        <w:t>Здоровичок</w:t>
      </w:r>
      <w:r w:rsidRPr="00D15100">
        <w:rPr>
          <w:rFonts w:ascii="Times New Roman" w:hAnsi="Times New Roman"/>
        </w:rPr>
        <w:t xml:space="preserve">» </w:t>
      </w:r>
      <w:r w:rsidRPr="00D15100">
        <w:rPr>
          <w:rFonts w:ascii="Times New Roman" w:hAnsi="Times New Roman"/>
          <w:color w:val="333333"/>
        </w:rPr>
        <w:t xml:space="preserve"> </w:t>
      </w:r>
      <w:r w:rsidRPr="00D15100">
        <w:rPr>
          <w:rFonts w:ascii="Times New Roman" w:hAnsi="Times New Roman"/>
        </w:rPr>
        <w:t>является формирование следующих умений:</w:t>
      </w:r>
    </w:p>
    <w:p w:rsidR="00DA3EAF" w:rsidRPr="00D15100" w:rsidRDefault="00DA3EAF" w:rsidP="003F67B0">
      <w:pPr>
        <w:pStyle w:val="NoSpacing"/>
        <w:numPr>
          <w:ilvl w:val="0"/>
          <w:numId w:val="22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  <w:b/>
          <w:i/>
        </w:rPr>
        <w:t xml:space="preserve">Определять </w:t>
      </w:r>
      <w:r w:rsidRPr="00D15100">
        <w:rPr>
          <w:rFonts w:ascii="Times New Roman" w:hAnsi="Times New Roman"/>
        </w:rPr>
        <w:t>и</w:t>
      </w:r>
      <w:r w:rsidRPr="00D15100">
        <w:rPr>
          <w:rFonts w:ascii="Times New Roman" w:hAnsi="Times New Roman"/>
          <w:b/>
          <w:i/>
        </w:rPr>
        <w:t xml:space="preserve"> высказывать</w:t>
      </w:r>
      <w:r w:rsidRPr="00D15100">
        <w:rPr>
          <w:rFonts w:ascii="Times New Roman" w:hAnsi="Times New Roman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DA3EAF" w:rsidRPr="00D15100" w:rsidRDefault="00DA3EAF" w:rsidP="003F67B0">
      <w:pPr>
        <w:pStyle w:val="NoSpacing"/>
        <w:numPr>
          <w:ilvl w:val="0"/>
          <w:numId w:val="22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D15100">
        <w:rPr>
          <w:rFonts w:ascii="Times New Roman" w:hAnsi="Times New Roman"/>
          <w:b/>
          <w:i/>
        </w:rPr>
        <w:t>делать выбор,</w:t>
      </w:r>
      <w:r w:rsidRPr="00D15100">
        <w:rPr>
          <w:rFonts w:ascii="Times New Roman" w:hAnsi="Times New Roman"/>
        </w:rPr>
        <w:t xml:space="preserve"> при поддержке других участников группы и педагога, как поступить.</w:t>
      </w:r>
    </w:p>
    <w:p w:rsidR="00DA3EAF" w:rsidRPr="00D15100" w:rsidRDefault="00DA3EAF" w:rsidP="003F67B0">
      <w:pPr>
        <w:pStyle w:val="NoSpacing"/>
        <w:ind w:firstLine="800"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  <w:b/>
        </w:rPr>
        <w:t xml:space="preserve">Метапредметными </w:t>
      </w:r>
      <w:r w:rsidRPr="00D15100">
        <w:rPr>
          <w:rFonts w:ascii="Times New Roman" w:hAnsi="Times New Roman"/>
        </w:rPr>
        <w:t>результатами программы внеурочной деятельности по спортивно-оздоровительному направлению «</w:t>
      </w:r>
      <w:r w:rsidRPr="00D15100">
        <w:rPr>
          <w:rFonts w:ascii="Times New Roman" w:hAnsi="Times New Roman"/>
          <w:color w:val="333333"/>
        </w:rPr>
        <w:t>Здоровичок</w:t>
      </w:r>
      <w:r w:rsidRPr="00D15100">
        <w:rPr>
          <w:rFonts w:ascii="Times New Roman" w:hAnsi="Times New Roman"/>
        </w:rPr>
        <w:t>» - является формирование следующих универсальных учебных действий (УУД):</w:t>
      </w:r>
    </w:p>
    <w:p w:rsidR="00DA3EAF" w:rsidRPr="00D15100" w:rsidRDefault="00DA3EAF" w:rsidP="003F67B0">
      <w:pPr>
        <w:pStyle w:val="NoSpacing"/>
        <w:numPr>
          <w:ilvl w:val="0"/>
          <w:numId w:val="20"/>
        </w:numPr>
        <w:suppressAutoHyphens/>
        <w:jc w:val="both"/>
        <w:rPr>
          <w:rFonts w:ascii="Times New Roman" w:hAnsi="Times New Roman"/>
          <w:b/>
          <w:i/>
        </w:rPr>
      </w:pPr>
      <w:r w:rsidRPr="00D15100">
        <w:rPr>
          <w:rFonts w:ascii="Times New Roman" w:hAnsi="Times New Roman"/>
          <w:b/>
          <w:i/>
        </w:rPr>
        <w:t>Регулятивные УУД:</w:t>
      </w:r>
    </w:p>
    <w:p w:rsidR="00DA3EAF" w:rsidRPr="00D15100" w:rsidRDefault="00DA3EAF" w:rsidP="003F67B0">
      <w:pPr>
        <w:pStyle w:val="NoSpacing"/>
        <w:numPr>
          <w:ilvl w:val="0"/>
          <w:numId w:val="23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  <w:b/>
          <w:i/>
        </w:rPr>
        <w:t xml:space="preserve">Определять </w:t>
      </w:r>
      <w:r w:rsidRPr="00D15100">
        <w:rPr>
          <w:rFonts w:ascii="Times New Roman" w:hAnsi="Times New Roman"/>
          <w:i/>
        </w:rPr>
        <w:t>и</w:t>
      </w:r>
      <w:r w:rsidRPr="00D15100">
        <w:rPr>
          <w:rFonts w:ascii="Times New Roman" w:hAnsi="Times New Roman"/>
          <w:b/>
          <w:i/>
        </w:rPr>
        <w:t xml:space="preserve"> формулировать</w:t>
      </w:r>
      <w:r w:rsidRPr="00D15100">
        <w:rPr>
          <w:rFonts w:ascii="Times New Roman" w:hAnsi="Times New Roman"/>
        </w:rPr>
        <w:t xml:space="preserve"> цель деятельности на уроке с помощью учителя.</w:t>
      </w:r>
    </w:p>
    <w:p w:rsidR="00DA3EAF" w:rsidRPr="00D15100" w:rsidRDefault="00DA3EAF" w:rsidP="003F67B0">
      <w:pPr>
        <w:pStyle w:val="NoSpacing"/>
        <w:numPr>
          <w:ilvl w:val="0"/>
          <w:numId w:val="23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  <w:b/>
          <w:i/>
        </w:rPr>
        <w:t>Проговаривать</w:t>
      </w:r>
      <w:r w:rsidRPr="00D15100">
        <w:rPr>
          <w:rFonts w:ascii="Times New Roman" w:hAnsi="Times New Roman"/>
        </w:rPr>
        <w:t xml:space="preserve"> последовательность действий на уроке.</w:t>
      </w:r>
    </w:p>
    <w:p w:rsidR="00DA3EAF" w:rsidRPr="00D15100" w:rsidRDefault="00DA3EAF" w:rsidP="003F67B0">
      <w:pPr>
        <w:pStyle w:val="NoSpacing"/>
        <w:numPr>
          <w:ilvl w:val="0"/>
          <w:numId w:val="23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Учить </w:t>
      </w:r>
      <w:r w:rsidRPr="00D15100">
        <w:rPr>
          <w:rFonts w:ascii="Times New Roman" w:hAnsi="Times New Roman"/>
          <w:b/>
          <w:i/>
        </w:rPr>
        <w:t>высказывать</w:t>
      </w:r>
      <w:r w:rsidRPr="00D15100">
        <w:rPr>
          <w:rFonts w:ascii="Times New Roman" w:hAnsi="Times New Roman"/>
          <w:b/>
        </w:rPr>
        <w:t xml:space="preserve"> </w:t>
      </w:r>
      <w:r w:rsidRPr="00D15100">
        <w:rPr>
          <w:rFonts w:ascii="Times New Roman" w:hAnsi="Times New Roman"/>
        </w:rPr>
        <w:t xml:space="preserve">своё предположение (версию) на основе работы с иллюстрацией, учить </w:t>
      </w:r>
      <w:r w:rsidRPr="00D15100">
        <w:rPr>
          <w:rFonts w:ascii="Times New Roman" w:hAnsi="Times New Roman"/>
          <w:b/>
          <w:i/>
        </w:rPr>
        <w:t>работать</w:t>
      </w:r>
      <w:r w:rsidRPr="00D15100">
        <w:rPr>
          <w:rFonts w:ascii="Times New Roman" w:hAnsi="Times New Roman"/>
        </w:rPr>
        <w:t xml:space="preserve"> по предложенному учителем плану.</w:t>
      </w:r>
    </w:p>
    <w:p w:rsidR="00DA3EAF" w:rsidRPr="00D15100" w:rsidRDefault="00DA3EAF" w:rsidP="003F67B0">
      <w:pPr>
        <w:pStyle w:val="NoSpacing"/>
        <w:numPr>
          <w:ilvl w:val="0"/>
          <w:numId w:val="23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DA3EAF" w:rsidRPr="00D15100" w:rsidRDefault="00DA3EAF" w:rsidP="003F67B0">
      <w:pPr>
        <w:pStyle w:val="NoSpacing"/>
        <w:numPr>
          <w:ilvl w:val="0"/>
          <w:numId w:val="23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Учиться совместно с учителем и другими учениками </w:t>
      </w:r>
      <w:r w:rsidRPr="00D15100">
        <w:rPr>
          <w:rFonts w:ascii="Times New Roman" w:hAnsi="Times New Roman"/>
          <w:b/>
          <w:i/>
        </w:rPr>
        <w:t>давать</w:t>
      </w:r>
      <w:r w:rsidRPr="00D15100">
        <w:rPr>
          <w:rFonts w:ascii="Times New Roman" w:hAnsi="Times New Roman"/>
        </w:rPr>
        <w:t xml:space="preserve"> эмоциональную </w:t>
      </w:r>
      <w:r w:rsidRPr="00D15100">
        <w:rPr>
          <w:rFonts w:ascii="Times New Roman" w:hAnsi="Times New Roman"/>
          <w:b/>
          <w:i/>
        </w:rPr>
        <w:t>оценку</w:t>
      </w:r>
      <w:r w:rsidRPr="00D15100">
        <w:rPr>
          <w:rFonts w:ascii="Times New Roman" w:hAnsi="Times New Roman"/>
          <w:b/>
        </w:rPr>
        <w:t xml:space="preserve"> </w:t>
      </w:r>
      <w:r w:rsidRPr="00D15100">
        <w:rPr>
          <w:rFonts w:ascii="Times New Roman" w:hAnsi="Times New Roman"/>
        </w:rPr>
        <w:t>деятельности класса на уроке.</w:t>
      </w:r>
    </w:p>
    <w:p w:rsidR="00DA3EAF" w:rsidRPr="00D15100" w:rsidRDefault="00DA3EAF" w:rsidP="003F67B0">
      <w:pPr>
        <w:pStyle w:val="NoSpacing"/>
        <w:numPr>
          <w:ilvl w:val="0"/>
          <w:numId w:val="23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DA3EAF" w:rsidRPr="00D15100" w:rsidRDefault="00DA3EAF" w:rsidP="003F67B0">
      <w:pPr>
        <w:pStyle w:val="NoSpacing"/>
        <w:ind w:left="460" w:hanging="360"/>
        <w:jc w:val="both"/>
        <w:rPr>
          <w:rFonts w:ascii="Times New Roman" w:hAnsi="Times New Roman"/>
          <w:b/>
          <w:i/>
        </w:rPr>
      </w:pPr>
      <w:r w:rsidRPr="00D15100">
        <w:rPr>
          <w:rFonts w:ascii="Times New Roman" w:hAnsi="Times New Roman"/>
          <w:b/>
          <w:i/>
        </w:rPr>
        <w:t>2. Познавательные УУД:</w:t>
      </w:r>
    </w:p>
    <w:p w:rsidR="00DA3EAF" w:rsidRPr="00D15100" w:rsidRDefault="00DA3EAF" w:rsidP="003F67B0">
      <w:pPr>
        <w:pStyle w:val="NoSpacing"/>
        <w:numPr>
          <w:ilvl w:val="0"/>
          <w:numId w:val="21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Делать предварительный отбор источников информации: </w:t>
      </w:r>
      <w:r w:rsidRPr="00D15100">
        <w:rPr>
          <w:rFonts w:ascii="Times New Roman" w:hAnsi="Times New Roman"/>
          <w:b/>
          <w:i/>
        </w:rPr>
        <w:t>ориентироваться</w:t>
      </w:r>
      <w:r w:rsidRPr="00D15100">
        <w:rPr>
          <w:rFonts w:ascii="Times New Roman" w:hAnsi="Times New Roman"/>
        </w:rPr>
        <w:t xml:space="preserve"> в учебнике (на развороте, в оглавлении, в словаре).</w:t>
      </w:r>
    </w:p>
    <w:p w:rsidR="00DA3EAF" w:rsidRPr="00D15100" w:rsidRDefault="00DA3EAF" w:rsidP="003F67B0">
      <w:pPr>
        <w:pStyle w:val="NoSpacing"/>
        <w:numPr>
          <w:ilvl w:val="0"/>
          <w:numId w:val="21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Добывать новые знания: </w:t>
      </w:r>
      <w:r w:rsidRPr="00D15100">
        <w:rPr>
          <w:rFonts w:ascii="Times New Roman" w:hAnsi="Times New Roman"/>
          <w:b/>
          <w:i/>
        </w:rPr>
        <w:t>находить ответы</w:t>
      </w:r>
      <w:r w:rsidRPr="00D15100">
        <w:rPr>
          <w:rFonts w:ascii="Times New Roman" w:hAnsi="Times New Roman"/>
        </w:rPr>
        <w:t xml:space="preserve"> на вопросы, используя учебник, свой жизненный опыт и информацию, полученную на уроке.</w:t>
      </w:r>
    </w:p>
    <w:p w:rsidR="00DA3EAF" w:rsidRPr="00D15100" w:rsidRDefault="00DA3EAF" w:rsidP="003F67B0">
      <w:pPr>
        <w:pStyle w:val="NoSpacing"/>
        <w:numPr>
          <w:ilvl w:val="0"/>
          <w:numId w:val="21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Перерабатывать полученную информацию: </w:t>
      </w:r>
      <w:r w:rsidRPr="00D15100">
        <w:rPr>
          <w:rFonts w:ascii="Times New Roman" w:hAnsi="Times New Roman"/>
          <w:b/>
          <w:i/>
        </w:rPr>
        <w:t>делать</w:t>
      </w:r>
      <w:r w:rsidRPr="00D15100">
        <w:rPr>
          <w:rFonts w:ascii="Times New Roman" w:hAnsi="Times New Roman"/>
        </w:rPr>
        <w:t xml:space="preserve"> выводы в результате совместной работы всего класса.</w:t>
      </w:r>
    </w:p>
    <w:p w:rsidR="00DA3EAF" w:rsidRPr="00D15100" w:rsidRDefault="00DA3EAF" w:rsidP="003F67B0">
      <w:pPr>
        <w:pStyle w:val="NoSpacing"/>
        <w:numPr>
          <w:ilvl w:val="0"/>
          <w:numId w:val="21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DA3EAF" w:rsidRPr="00D15100" w:rsidRDefault="00DA3EAF" w:rsidP="003F67B0">
      <w:pPr>
        <w:pStyle w:val="NoSpacing"/>
        <w:numPr>
          <w:ilvl w:val="0"/>
          <w:numId w:val="21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DA3EAF" w:rsidRPr="00D15100" w:rsidRDefault="00DA3EAF" w:rsidP="003F67B0">
      <w:pPr>
        <w:pStyle w:val="NoSpacing"/>
        <w:jc w:val="both"/>
        <w:rPr>
          <w:rFonts w:ascii="Times New Roman" w:hAnsi="Times New Roman"/>
        </w:rPr>
      </w:pPr>
    </w:p>
    <w:p w:rsidR="00DA3EAF" w:rsidRPr="00D15100" w:rsidRDefault="00DA3EAF" w:rsidP="003F67B0">
      <w:pPr>
        <w:pStyle w:val="NoSpacing"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  <w:b/>
          <w:i/>
        </w:rPr>
        <w:t xml:space="preserve">   3. Коммуникативные УУД</w:t>
      </w:r>
      <w:r w:rsidRPr="00D15100">
        <w:rPr>
          <w:rFonts w:ascii="Times New Roman" w:hAnsi="Times New Roman"/>
          <w:i/>
        </w:rPr>
        <w:t>:</w:t>
      </w:r>
    </w:p>
    <w:p w:rsidR="00DA3EAF" w:rsidRPr="00D15100" w:rsidRDefault="00DA3EAF" w:rsidP="003F67B0">
      <w:pPr>
        <w:pStyle w:val="NoSpacing"/>
        <w:numPr>
          <w:ilvl w:val="0"/>
          <w:numId w:val="24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DA3EAF" w:rsidRPr="00D15100" w:rsidRDefault="00DA3EAF" w:rsidP="003F67B0">
      <w:pPr>
        <w:pStyle w:val="NoSpacing"/>
        <w:numPr>
          <w:ilvl w:val="0"/>
          <w:numId w:val="24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  <w:b/>
          <w:i/>
        </w:rPr>
        <w:t xml:space="preserve">Слушать </w:t>
      </w:r>
      <w:r w:rsidRPr="00D15100">
        <w:rPr>
          <w:rFonts w:ascii="Times New Roman" w:hAnsi="Times New Roman"/>
        </w:rPr>
        <w:t>и</w:t>
      </w:r>
      <w:r w:rsidRPr="00D15100">
        <w:rPr>
          <w:rFonts w:ascii="Times New Roman" w:hAnsi="Times New Roman"/>
          <w:b/>
          <w:i/>
        </w:rPr>
        <w:t xml:space="preserve"> понимать</w:t>
      </w:r>
      <w:r w:rsidRPr="00D15100">
        <w:rPr>
          <w:rFonts w:ascii="Times New Roman" w:hAnsi="Times New Roman"/>
        </w:rPr>
        <w:t xml:space="preserve"> речь других.</w:t>
      </w:r>
    </w:p>
    <w:p w:rsidR="00DA3EAF" w:rsidRPr="00D15100" w:rsidRDefault="00DA3EAF" w:rsidP="003F67B0">
      <w:pPr>
        <w:pStyle w:val="NoSpacing"/>
        <w:numPr>
          <w:ilvl w:val="0"/>
          <w:numId w:val="24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DA3EAF" w:rsidRPr="00D15100" w:rsidRDefault="00DA3EAF" w:rsidP="003F67B0">
      <w:pPr>
        <w:pStyle w:val="NoSpacing"/>
        <w:numPr>
          <w:ilvl w:val="0"/>
          <w:numId w:val="24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Совместно договариваться о правилах общения и поведения в школе и следовать им.</w:t>
      </w:r>
    </w:p>
    <w:p w:rsidR="00DA3EAF" w:rsidRPr="00D15100" w:rsidRDefault="00DA3EAF" w:rsidP="003F67B0">
      <w:pPr>
        <w:pStyle w:val="NoSpacing"/>
        <w:numPr>
          <w:ilvl w:val="0"/>
          <w:numId w:val="24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Учиться выполнять различные роли в группе (лидера, исполнителя, критика).</w:t>
      </w:r>
    </w:p>
    <w:p w:rsidR="00DA3EAF" w:rsidRPr="00D15100" w:rsidRDefault="00DA3EAF" w:rsidP="003F67B0">
      <w:pPr>
        <w:pStyle w:val="NoSpacing"/>
        <w:numPr>
          <w:ilvl w:val="0"/>
          <w:numId w:val="25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DA3EAF" w:rsidRPr="00D15100" w:rsidRDefault="00DA3EAF" w:rsidP="003F67B0">
      <w:pPr>
        <w:pStyle w:val="NoSpacing"/>
        <w:ind w:firstLine="851"/>
        <w:jc w:val="both"/>
        <w:rPr>
          <w:rFonts w:ascii="Times New Roman" w:hAnsi="Times New Roman"/>
          <w:b/>
          <w:i/>
        </w:rPr>
      </w:pPr>
      <w:r w:rsidRPr="00D15100">
        <w:rPr>
          <w:rFonts w:ascii="Times New Roman" w:hAnsi="Times New Roman"/>
          <w:b/>
          <w:i/>
        </w:rPr>
        <w:t>Оздоровительные результаты программы внеурочной деятельности:</w:t>
      </w:r>
    </w:p>
    <w:p w:rsidR="00DA3EAF" w:rsidRPr="00D15100" w:rsidRDefault="00DA3EAF" w:rsidP="003F67B0">
      <w:pPr>
        <w:pStyle w:val="NoSpacing"/>
        <w:numPr>
          <w:ilvl w:val="0"/>
          <w:numId w:val="19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осознание 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DA3EAF" w:rsidRPr="00D15100" w:rsidRDefault="00DA3EAF" w:rsidP="003F67B0">
      <w:pPr>
        <w:pStyle w:val="NoSpacing"/>
        <w:numPr>
          <w:ilvl w:val="0"/>
          <w:numId w:val="19"/>
        </w:numPr>
        <w:suppressAutoHyphens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DA3EAF" w:rsidRPr="00D15100" w:rsidRDefault="00DA3EAF" w:rsidP="003F67B0">
      <w:pPr>
        <w:pStyle w:val="ListParagraph"/>
        <w:spacing w:after="0" w:line="240" w:lineRule="auto"/>
        <w:ind w:left="66" w:firstLine="785"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  </w:t>
      </w:r>
    </w:p>
    <w:p w:rsidR="00DA3EAF" w:rsidRPr="00D15100" w:rsidRDefault="00DA3EAF" w:rsidP="003F67B0">
      <w:pPr>
        <w:pStyle w:val="ListParagraph"/>
        <w:spacing w:after="0" w:line="240" w:lineRule="auto"/>
        <w:ind w:left="66" w:firstLine="785"/>
        <w:jc w:val="both"/>
        <w:rPr>
          <w:rFonts w:ascii="Times New Roman" w:hAnsi="Times New Roman"/>
        </w:rPr>
      </w:pPr>
    </w:p>
    <w:p w:rsidR="00DA3EAF" w:rsidRPr="00D15100" w:rsidRDefault="00DA3EAF" w:rsidP="003F67B0">
      <w:pPr>
        <w:pStyle w:val="Subtitle"/>
        <w:rPr>
          <w:rFonts w:ascii="Times New Roman" w:hAnsi="Times New Roman"/>
          <w:i/>
          <w:sz w:val="22"/>
          <w:szCs w:val="22"/>
        </w:rPr>
      </w:pPr>
      <w:r w:rsidRPr="00D15100">
        <w:rPr>
          <w:rFonts w:ascii="Times New Roman" w:hAnsi="Times New Roman"/>
          <w:i/>
          <w:sz w:val="22"/>
          <w:szCs w:val="22"/>
        </w:rPr>
        <w:t>В результате реализации программы обеспечивается достижение обучающимися воспитательных результатов , которые распределяются по трем уровням.</w:t>
      </w:r>
    </w:p>
    <w:p w:rsidR="00DA3EAF" w:rsidRPr="00D15100" w:rsidRDefault="00DA3EAF" w:rsidP="003F67B0">
      <w:pPr>
        <w:shd w:val="clear" w:color="auto" w:fill="FFFFFF"/>
        <w:spacing w:after="0" w:line="240" w:lineRule="auto"/>
        <w:ind w:left="19" w:right="29" w:firstLine="288"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В 1 классе  происходит освоение только первого уровня воспитательных результатов.</w:t>
      </w:r>
    </w:p>
    <w:p w:rsidR="00DA3EAF" w:rsidRPr="00D15100" w:rsidRDefault="00DA3EAF" w:rsidP="003F67B0">
      <w:pPr>
        <w:shd w:val="clear" w:color="auto" w:fill="FFFFFF"/>
        <w:spacing w:after="0" w:line="240" w:lineRule="auto"/>
        <w:ind w:left="19" w:right="29" w:firstLine="288"/>
        <w:jc w:val="both"/>
        <w:rPr>
          <w:rFonts w:ascii="Times New Roman" w:hAnsi="Times New Roman"/>
        </w:rPr>
      </w:pPr>
    </w:p>
    <w:p w:rsidR="00DA3EAF" w:rsidRPr="00D15100" w:rsidRDefault="00DA3EAF" w:rsidP="003F67B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15100">
        <w:rPr>
          <w:rStyle w:val="c0"/>
          <w:color w:val="000000"/>
          <w:sz w:val="22"/>
          <w:szCs w:val="22"/>
        </w:rPr>
        <w:t>Первый уровень – приобретение школьником социального знания (знания об общественных нормах, об устройстве общества, о социально одобряемых и неодобряемых формах поведения в обществе и т.д.)</w:t>
      </w:r>
    </w:p>
    <w:p w:rsidR="00DA3EAF" w:rsidRPr="00D15100" w:rsidRDefault="00DA3EAF" w:rsidP="003F67B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15100">
        <w:rPr>
          <w:rStyle w:val="c0"/>
          <w:color w:val="000000"/>
          <w:sz w:val="22"/>
          <w:szCs w:val="22"/>
        </w:rPr>
        <w:t>Второй уровень – получение школьником опыта переживания и  позитивного отношения к базовым ценностям общества.</w:t>
      </w:r>
    </w:p>
    <w:p w:rsidR="00DA3EAF" w:rsidRPr="00D15100" w:rsidRDefault="00DA3EAF" w:rsidP="003F67B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15100">
        <w:rPr>
          <w:rStyle w:val="c0"/>
          <w:color w:val="000000"/>
          <w:sz w:val="22"/>
          <w:szCs w:val="22"/>
        </w:rPr>
        <w:t>Третий уровень – получение школьником опыта самостоятельного общественного действия</w:t>
      </w:r>
    </w:p>
    <w:p w:rsidR="00DA3EAF" w:rsidRPr="00D15100" w:rsidRDefault="00DA3EAF" w:rsidP="003F67B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color w:val="170E02"/>
        </w:rPr>
      </w:pPr>
    </w:p>
    <w:p w:rsidR="00DA3EAF" w:rsidRPr="00D15100" w:rsidRDefault="00DA3EAF" w:rsidP="003F67B0">
      <w:pPr>
        <w:spacing w:line="360" w:lineRule="auto"/>
        <w:ind w:right="57"/>
        <w:jc w:val="both"/>
        <w:rPr>
          <w:rFonts w:ascii="Times New Roman" w:hAnsi="Times New Roman"/>
          <w:i/>
        </w:rPr>
      </w:pPr>
      <w:r w:rsidRPr="00D15100">
        <w:rPr>
          <w:rFonts w:ascii="Times New Roman" w:hAnsi="Times New Roman"/>
          <w:i/>
        </w:rPr>
        <w:t>Формы и средства контроля</w:t>
      </w:r>
    </w:p>
    <w:p w:rsidR="00DA3EAF" w:rsidRPr="00D15100" w:rsidRDefault="00DA3EAF" w:rsidP="003F67B0">
      <w:pPr>
        <w:spacing w:line="360" w:lineRule="auto"/>
        <w:ind w:right="57"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-Учет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 </w:t>
      </w:r>
    </w:p>
    <w:p w:rsidR="00DA3EAF" w:rsidRPr="00D15100" w:rsidRDefault="00DA3EAF" w:rsidP="003F67B0">
      <w:pPr>
        <w:spacing w:line="360" w:lineRule="auto"/>
        <w:ind w:right="57"/>
        <w:jc w:val="both"/>
        <w:rPr>
          <w:rFonts w:ascii="Times New Roman" w:hAnsi="Times New Roman"/>
        </w:rPr>
      </w:pPr>
      <w:r w:rsidRPr="00D15100">
        <w:rPr>
          <w:rFonts w:ascii="Times New Roman" w:hAnsi="Times New Roman"/>
        </w:rPr>
        <w:t>-Тест</w:t>
      </w:r>
    </w:p>
    <w:p w:rsidR="00DA3EAF" w:rsidRPr="00D15100" w:rsidRDefault="00DA3EAF" w:rsidP="003F67B0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DA3EAF" w:rsidRPr="00D15100" w:rsidRDefault="00DA3EAF" w:rsidP="003F67B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color w:val="170E02"/>
        </w:rPr>
      </w:pPr>
    </w:p>
    <w:p w:rsidR="00DA3EAF" w:rsidRPr="00D15100" w:rsidRDefault="00DA3EAF" w:rsidP="003F67B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color w:val="170E02"/>
        </w:rPr>
      </w:pPr>
    </w:p>
    <w:p w:rsidR="00DA3EAF" w:rsidRPr="00D15100" w:rsidRDefault="00DA3EAF" w:rsidP="003F67B0">
      <w:pPr>
        <w:spacing w:after="0" w:line="240" w:lineRule="auto"/>
        <w:rPr>
          <w:rFonts w:ascii="Times New Roman" w:hAnsi="Times New Roman"/>
        </w:rPr>
      </w:pPr>
    </w:p>
    <w:p w:rsidR="00DA3EAF" w:rsidRPr="00D15100" w:rsidRDefault="00DA3EAF" w:rsidP="00D15100">
      <w:pPr>
        <w:pStyle w:val="NoSpacing"/>
        <w:rPr>
          <w:rFonts w:ascii="Times New Roman" w:hAnsi="Times New Roman"/>
        </w:rPr>
        <w:sectPr w:rsidR="00DA3EAF" w:rsidRPr="00D15100" w:rsidSect="00F87AB6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DA3EAF" w:rsidRPr="00D15100" w:rsidRDefault="00DA3EAF" w:rsidP="003F67B0">
      <w:pPr>
        <w:spacing w:after="0" w:line="240" w:lineRule="auto"/>
        <w:jc w:val="center"/>
        <w:rPr>
          <w:rFonts w:ascii="Times New Roman" w:hAnsi="Times New Roman"/>
        </w:rPr>
      </w:pPr>
      <w:r w:rsidRPr="00D15100">
        <w:rPr>
          <w:rFonts w:ascii="Times New Roman" w:hAnsi="Times New Roman"/>
          <w:b/>
          <w:bCs/>
        </w:rPr>
        <w:t>Содержание программы</w:t>
      </w:r>
    </w:p>
    <w:p w:rsidR="00DA3EAF" w:rsidRPr="00D15100" w:rsidRDefault="00DA3EAF" w:rsidP="003F67B0">
      <w:pPr>
        <w:spacing w:after="0" w:line="240" w:lineRule="auto"/>
        <w:rPr>
          <w:rFonts w:ascii="Times New Roman" w:hAnsi="Times New Roman"/>
          <w:b/>
        </w:rPr>
      </w:pPr>
    </w:p>
    <w:p w:rsidR="00DA3EAF" w:rsidRPr="00D15100" w:rsidRDefault="00DA3EAF" w:rsidP="003F67B0">
      <w:pPr>
        <w:spacing w:after="0" w:line="240" w:lineRule="auto"/>
        <w:jc w:val="center"/>
        <w:rPr>
          <w:rFonts w:ascii="Times New Roman" w:hAnsi="Times New Roman"/>
        </w:rPr>
      </w:pPr>
    </w:p>
    <w:p w:rsidR="00DA3EAF" w:rsidRPr="00D15100" w:rsidRDefault="00DA3EAF" w:rsidP="003F67B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3EAF" w:rsidRPr="00D15100" w:rsidRDefault="00DA3EAF" w:rsidP="003F67B0">
      <w:pPr>
        <w:spacing w:after="0" w:line="240" w:lineRule="auto"/>
        <w:rPr>
          <w:rFonts w:ascii="Times New Roman" w:hAnsi="Times New Roman"/>
          <w:b/>
        </w:rPr>
      </w:pPr>
    </w:p>
    <w:p w:rsidR="00DA3EAF" w:rsidRPr="00D15100" w:rsidRDefault="00DA3EAF" w:rsidP="003F67B0">
      <w:pPr>
        <w:pStyle w:val="BodyTextIndent"/>
        <w:ind w:firstLine="284"/>
        <w:rPr>
          <w:sz w:val="22"/>
          <w:szCs w:val="22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1873"/>
        <w:gridCol w:w="3580"/>
        <w:gridCol w:w="3390"/>
        <w:gridCol w:w="4005"/>
        <w:gridCol w:w="25"/>
        <w:gridCol w:w="1392"/>
      </w:tblGrid>
      <w:tr w:rsidR="00DA3EAF" w:rsidRPr="00CC632A" w:rsidTr="0030545A">
        <w:trPr>
          <w:trHeight w:val="530"/>
        </w:trPr>
        <w:tc>
          <w:tcPr>
            <w:tcW w:w="620" w:type="dxa"/>
            <w:vMerge w:val="restart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№</w:t>
            </w: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п/п</w:t>
            </w:r>
          </w:p>
        </w:tc>
        <w:tc>
          <w:tcPr>
            <w:tcW w:w="1873" w:type="dxa"/>
            <w:vMerge w:val="restart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Тематический блок,раздел курса</w:t>
            </w:r>
          </w:p>
        </w:tc>
        <w:tc>
          <w:tcPr>
            <w:tcW w:w="3580" w:type="dxa"/>
            <w:vMerge w:val="restart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Основное содержание курса внеурочной деятельности</w:t>
            </w:r>
          </w:p>
        </w:tc>
        <w:tc>
          <w:tcPr>
            <w:tcW w:w="3390" w:type="dxa"/>
            <w:vMerge w:val="restart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Формы организации занятий</w:t>
            </w:r>
          </w:p>
        </w:tc>
        <w:tc>
          <w:tcPr>
            <w:tcW w:w="4005" w:type="dxa"/>
            <w:vMerge w:val="restart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Основные виды учебной деятельности</w:t>
            </w:r>
          </w:p>
        </w:tc>
        <w:tc>
          <w:tcPr>
            <w:tcW w:w="1417" w:type="dxa"/>
            <w:gridSpan w:val="2"/>
            <w:vMerge w:val="restart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Количество часов</w:t>
            </w:r>
          </w:p>
        </w:tc>
      </w:tr>
      <w:tr w:rsidR="00DA3EAF" w:rsidRPr="00CC632A" w:rsidTr="0030545A">
        <w:trPr>
          <w:trHeight w:val="517"/>
        </w:trPr>
        <w:tc>
          <w:tcPr>
            <w:tcW w:w="620" w:type="dxa"/>
            <w:vMerge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80" w:type="dxa"/>
            <w:vMerge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0" w:type="dxa"/>
            <w:vMerge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05" w:type="dxa"/>
            <w:vMerge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rPr>
          <w:trHeight w:val="389"/>
        </w:trPr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1</w:t>
            </w:r>
          </w:p>
        </w:tc>
        <w:tc>
          <w:tcPr>
            <w:tcW w:w="1873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bCs/>
                <w:iCs/>
              </w:rPr>
              <w:t xml:space="preserve"> Введение.  Вот мы и в школе.</w:t>
            </w: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80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1.    </w:t>
            </w:r>
            <w:r w:rsidRPr="00D15100">
              <w:rPr>
                <w:rFonts w:ascii="Times New Roman" w:hAnsi="Times New Roman"/>
              </w:rPr>
              <w:t>Дорога к доброму здоровью.</w:t>
            </w:r>
            <w:r w:rsidRPr="00D15100">
              <w:rPr>
                <w:rFonts w:ascii="Times New Roman" w:hAnsi="Times New Roman"/>
                <w:i/>
                <w:iCs/>
              </w:rPr>
              <w:t> 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2.     </w:t>
            </w:r>
            <w:r w:rsidRPr="00D15100">
              <w:rPr>
                <w:rFonts w:ascii="Times New Roman" w:hAnsi="Times New Roman"/>
              </w:rPr>
              <w:t>Здоровье в порядке - спасибо зарядке.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3.     </w:t>
            </w:r>
            <w:r w:rsidRPr="00D15100">
              <w:rPr>
                <w:rFonts w:ascii="Times New Roman" w:hAnsi="Times New Roman"/>
              </w:rPr>
              <w:t>В гостях у Мойдодыра.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                 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  <w:u w:val="single"/>
              </w:rPr>
              <w:t>Тема 4.  Праздник чистоты «К нам приехал Мойдодыр»</w:t>
            </w:r>
            <w:r w:rsidRPr="00D15100">
              <w:rPr>
                <w:rFonts w:ascii="Times New Roman" w:hAnsi="Times New Roman"/>
              </w:rPr>
              <w:t> </w:t>
            </w:r>
            <w:r w:rsidRPr="00D15100">
              <w:rPr>
                <w:rFonts w:ascii="Times New Roman" w:hAnsi="Times New Roman"/>
                <w:i/>
                <w:u w:val="single"/>
              </w:rPr>
              <w:t>Текущий контроль знаний- круглый стол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Коллективная</w:t>
            </w: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Просмотр презентаций, кукольного спектакля, выполнение рисунков к произведению Чуковского. </w:t>
            </w: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Откуда берутся грязнули? (игра-путе</w:t>
            </w:r>
            <w:r w:rsidRPr="00D15100">
              <w:rPr>
                <w:rFonts w:ascii="Times New Roman" w:hAnsi="Times New Roman"/>
              </w:rPr>
              <w:softHyphen/>
              <w:t>ше</w:t>
            </w:r>
            <w:r w:rsidRPr="00D15100">
              <w:rPr>
                <w:rFonts w:ascii="Times New Roman" w:hAnsi="Times New Roman"/>
              </w:rPr>
              <w:softHyphen/>
              <w:t>ст</w:t>
            </w:r>
            <w:r w:rsidRPr="00D15100">
              <w:rPr>
                <w:rFonts w:ascii="Times New Roman" w:hAnsi="Times New Roman"/>
              </w:rPr>
              <w:softHyphen/>
              <w:t>вие) Праздник чистоты.</w:t>
            </w: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005" w:type="dxa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Понимание важности здоровья для человека.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Анализ игровой ситуации, стадии мытья и вытира</w:t>
            </w:r>
            <w:r w:rsidRPr="00D15100">
              <w:rPr>
                <w:rFonts w:ascii="Times New Roman" w:hAnsi="Times New Roman"/>
              </w:rPr>
              <w:softHyphen/>
              <w:t>ния рук, оздорови</w:t>
            </w:r>
            <w:r w:rsidRPr="00D15100">
              <w:rPr>
                <w:rFonts w:ascii="Times New Roman" w:hAnsi="Times New Roman"/>
              </w:rPr>
              <w:softHyphen/>
              <w:t>тельная минутка. Проведение  сравнений, выбор правильного ответа.</w:t>
            </w:r>
          </w:p>
        </w:tc>
        <w:tc>
          <w:tcPr>
            <w:tcW w:w="1417" w:type="dxa"/>
            <w:gridSpan w:val="2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4</w:t>
            </w:r>
          </w:p>
        </w:tc>
      </w:tr>
      <w:tr w:rsidR="00DA3EAF" w:rsidRPr="00CC632A" w:rsidTr="0030545A"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2.</w:t>
            </w:r>
          </w:p>
        </w:tc>
        <w:tc>
          <w:tcPr>
            <w:tcW w:w="1873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Cs/>
              </w:rPr>
              <w:t>      </w:t>
            </w:r>
            <w:r w:rsidRPr="00D15100">
              <w:rPr>
                <w:rFonts w:ascii="Times New Roman" w:hAnsi="Times New Roman"/>
              </w:rPr>
              <w:t xml:space="preserve">                               </w:t>
            </w:r>
            <w:r w:rsidRPr="00D15100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bCs/>
                <w:iCs/>
              </w:rPr>
              <w:t xml:space="preserve">Питание и здоровье 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0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1.    </w:t>
            </w:r>
            <w:r w:rsidRPr="00D15100">
              <w:rPr>
                <w:rFonts w:ascii="Times New Roman" w:hAnsi="Times New Roman"/>
              </w:rPr>
              <w:t xml:space="preserve">Витаминная тарелка на каждый день. 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2.   </w:t>
            </w:r>
            <w:r w:rsidRPr="00D15100">
              <w:rPr>
                <w:rFonts w:ascii="Times New Roman" w:hAnsi="Times New Roman"/>
              </w:rPr>
              <w:t xml:space="preserve">Культура питания. 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3.</w:t>
            </w:r>
            <w:r w:rsidRPr="00D15100">
              <w:rPr>
                <w:rFonts w:ascii="Times New Roman" w:hAnsi="Times New Roman"/>
              </w:rPr>
              <w:t>   Ю.Тувим «Овощи» (кукольный театр умеем ли мы правильно питаться)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4.   </w:t>
            </w:r>
            <w:r w:rsidRPr="00D15100">
              <w:rPr>
                <w:rFonts w:ascii="Times New Roman" w:hAnsi="Times New Roman"/>
              </w:rPr>
              <w:t>Как и чем мы питаемся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 </w:t>
            </w:r>
            <w:r w:rsidRPr="00D15100">
              <w:rPr>
                <w:rFonts w:ascii="Times New Roman" w:hAnsi="Times New Roman"/>
                <w:i/>
                <w:iCs/>
                <w:u w:val="single"/>
              </w:rPr>
              <w:t>5.    Красный, жёлтый, зелёный.</w:t>
            </w:r>
            <w:r w:rsidRPr="00D15100">
              <w:rPr>
                <w:rFonts w:ascii="Times New Roman" w:hAnsi="Times New Roman"/>
                <w:i/>
                <w:iCs/>
              </w:rPr>
              <w:t> (Текущий контроль знаний- викторина)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Коллективная  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Конкурс рисунков «Витамины наши друзья и помощники» . Практическая работа «Сервировка стола»,  просмотр спектакля Ю.Тувима «Овощи» Беседа: «Поговорим о пище» Экскурсия в столовую. Конкурс рисунков  «Кухня моей семьи» Когда человек начал пользоваться ножом и вилкой- экскурс в историю.</w:t>
            </w: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4005" w:type="dxa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Использование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основных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представлений о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режиме питания, о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значении питания для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человека.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Обобщение и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систематизация знаний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 здоровой пище.</w:t>
            </w:r>
          </w:p>
        </w:tc>
        <w:tc>
          <w:tcPr>
            <w:tcW w:w="1417" w:type="dxa"/>
            <w:gridSpan w:val="2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5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3.</w:t>
            </w:r>
          </w:p>
        </w:tc>
        <w:tc>
          <w:tcPr>
            <w:tcW w:w="1873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bCs/>
                <w:iCs/>
              </w:rPr>
              <w:t xml:space="preserve"> Моё здоровье в моих руках </w:t>
            </w: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80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1.</w:t>
            </w:r>
            <w:r w:rsidRPr="00D15100">
              <w:rPr>
                <w:rFonts w:ascii="Times New Roman" w:hAnsi="Times New Roman"/>
              </w:rPr>
              <w:t> Соблюдаем мы режим, быть здоровыми хотим.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2.</w:t>
            </w:r>
            <w:r w:rsidRPr="00D15100">
              <w:rPr>
                <w:rFonts w:ascii="Times New Roman" w:hAnsi="Times New Roman"/>
              </w:rPr>
              <w:t>Полезные и вредные продукты.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3. </w:t>
            </w:r>
            <w:r w:rsidRPr="00D15100">
              <w:rPr>
                <w:rFonts w:ascii="Times New Roman" w:hAnsi="Times New Roman"/>
              </w:rPr>
              <w:t>Кукольный театр. Стихотворение «Ручеёк»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4. </w:t>
            </w:r>
            <w:r w:rsidRPr="00D15100">
              <w:rPr>
                <w:rFonts w:ascii="Times New Roman" w:hAnsi="Times New Roman"/>
              </w:rPr>
              <w:t>Экскурсия «Сезонные изменения и как их принимает человек».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5. </w:t>
            </w:r>
            <w:r w:rsidRPr="00D15100">
              <w:rPr>
                <w:rFonts w:ascii="Times New Roman" w:hAnsi="Times New Roman"/>
              </w:rPr>
              <w:t>Как обезопасить свою жизнь.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6.</w:t>
            </w:r>
            <w:r w:rsidRPr="00D15100">
              <w:rPr>
                <w:rFonts w:ascii="Times New Roman" w:hAnsi="Times New Roman"/>
              </w:rPr>
              <w:t>День здоровья</w:t>
            </w:r>
            <w:r w:rsidRPr="00D15100">
              <w:rPr>
                <w:rFonts w:ascii="Times New Roman" w:hAnsi="Times New Roman"/>
                <w:i/>
                <w:iCs/>
              </w:rPr>
              <w:t> «</w:t>
            </w:r>
            <w:r w:rsidRPr="00D15100">
              <w:rPr>
                <w:rFonts w:ascii="Times New Roman" w:hAnsi="Times New Roman"/>
              </w:rPr>
              <w:t>Мы болезнь победим, быть здоровыми хотим».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7. </w:t>
            </w:r>
            <w:r w:rsidRPr="00D15100">
              <w:rPr>
                <w:rFonts w:ascii="Times New Roman" w:hAnsi="Times New Roman"/>
                <w:i/>
                <w:u w:val="single"/>
              </w:rPr>
              <w:t>В здоровом теле здоровый дух.  Текущий контроль знаний(Викторина)</w:t>
            </w:r>
          </w:p>
          <w:p w:rsidR="00DA3EAF" w:rsidRPr="00D15100" w:rsidRDefault="00DA3EAF" w:rsidP="0030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A3EAF" w:rsidRPr="00D15100" w:rsidRDefault="00DA3EAF" w:rsidP="0030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Коллективная 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Просмотр  спектакля кукольного театра.</w:t>
            </w:r>
            <w:r w:rsidRPr="00D15100">
              <w:rPr>
                <w:rFonts w:ascii="Times New Roman" w:hAnsi="Times New Roman"/>
                <w:i/>
                <w:iCs/>
              </w:rPr>
              <w:t> </w:t>
            </w:r>
            <w:r w:rsidRPr="00D15100">
              <w:rPr>
                <w:rFonts w:ascii="Times New Roman" w:hAnsi="Times New Roman"/>
              </w:rPr>
              <w:t>Экскурсия «Сезонные изменения и как их принимает человек». Разучивание    комплекса физических упражнений</w:t>
            </w: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Составление  режима дня.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CC632A">
              <w:rPr>
                <w:rFonts w:ascii="Times New Roman" w:hAnsi="Times New Roman"/>
              </w:rPr>
              <w:t>С</w:t>
            </w:r>
            <w:r w:rsidRPr="00D15100">
              <w:rPr>
                <w:rFonts w:ascii="Times New Roman" w:hAnsi="Times New Roman"/>
              </w:rPr>
              <w:t>портивные мероприятия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Сообщения о лекарственных растениях нашего края</w:t>
            </w:r>
          </w:p>
        </w:tc>
        <w:tc>
          <w:tcPr>
            <w:tcW w:w="4005" w:type="dxa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Обсуждение условий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жизни, влияющих на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здоровье.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Знакомство с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поведением в ходе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проведения экскурсии.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Моделирование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(составление маршрута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экскурсии).</w:t>
            </w:r>
          </w:p>
        </w:tc>
        <w:tc>
          <w:tcPr>
            <w:tcW w:w="1417" w:type="dxa"/>
            <w:gridSpan w:val="2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7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rPr>
          <w:trHeight w:val="4964"/>
        </w:trPr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4.</w:t>
            </w:r>
          </w:p>
        </w:tc>
        <w:tc>
          <w:tcPr>
            <w:tcW w:w="1873" w:type="dxa"/>
          </w:tcPr>
          <w:p w:rsidR="00DA3EAF" w:rsidRPr="00D15100" w:rsidRDefault="00DA3EAF" w:rsidP="003054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 </w:t>
            </w:r>
            <w:r w:rsidRPr="00D15100">
              <w:rPr>
                <w:rFonts w:ascii="Times New Roman" w:hAnsi="Times New Roman"/>
                <w:bCs/>
                <w:iCs/>
              </w:rPr>
              <w:t xml:space="preserve"> Я в школе и дома </w:t>
            </w: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</w:t>
            </w: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80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1. </w:t>
            </w:r>
            <w:r w:rsidRPr="00D15100">
              <w:rPr>
                <w:rFonts w:ascii="Times New Roman" w:hAnsi="Times New Roman"/>
              </w:rPr>
              <w:t>Мой внешний вид - залог здоровья .</w:t>
            </w:r>
            <w:r w:rsidRPr="00D15100">
              <w:rPr>
                <w:rFonts w:ascii="Times New Roman" w:hAnsi="Times New Roman"/>
                <w:i/>
                <w:iCs/>
              </w:rPr>
              <w:t> 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2. </w:t>
            </w:r>
            <w:r w:rsidRPr="00D15100">
              <w:rPr>
                <w:rFonts w:ascii="Times New Roman" w:hAnsi="Times New Roman"/>
              </w:rPr>
              <w:t>Зрение – это сила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3. </w:t>
            </w:r>
            <w:r w:rsidRPr="00D15100">
              <w:rPr>
                <w:rFonts w:ascii="Times New Roman" w:hAnsi="Times New Roman"/>
              </w:rPr>
              <w:t>Осанка – это красиво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4. </w:t>
            </w:r>
            <w:r w:rsidRPr="00D15100">
              <w:rPr>
                <w:rFonts w:ascii="Times New Roman" w:hAnsi="Times New Roman"/>
              </w:rPr>
              <w:t>Весёлые переменки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5. </w:t>
            </w:r>
            <w:r w:rsidRPr="00D15100">
              <w:rPr>
                <w:rFonts w:ascii="Times New Roman" w:hAnsi="Times New Roman"/>
              </w:rPr>
              <w:t>Здоровье и домашние задания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6</w:t>
            </w:r>
            <w:r w:rsidRPr="00D15100">
              <w:rPr>
                <w:rFonts w:ascii="Times New Roman" w:hAnsi="Times New Roman"/>
                <w:iCs/>
              </w:rPr>
              <w:t>. </w:t>
            </w:r>
            <w:r w:rsidRPr="00D15100">
              <w:rPr>
                <w:rFonts w:ascii="Times New Roman" w:hAnsi="Times New Roman"/>
                <w:i/>
                <w:u w:val="single"/>
              </w:rPr>
              <w:t>Мы весёлые ребята , быть здоровыми хотим , все болезни победим. Текущий контроль знаний.</w:t>
            </w: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 </w:t>
            </w: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Коллективная/индивидуальная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Весёлые переменки. Беседы: </w:t>
            </w:r>
            <w:r w:rsidRPr="00D15100">
              <w:rPr>
                <w:rFonts w:ascii="Times New Roman" w:hAnsi="Times New Roman"/>
                <w:i/>
                <w:iCs/>
              </w:rPr>
              <w:t>«</w:t>
            </w:r>
            <w:r w:rsidRPr="00D15100">
              <w:rPr>
                <w:rFonts w:ascii="Times New Roman" w:hAnsi="Times New Roman"/>
              </w:rPr>
              <w:t>Зрение – это сила .</w:t>
            </w:r>
            <w:r w:rsidRPr="00D15100">
              <w:rPr>
                <w:rFonts w:ascii="Times New Roman" w:hAnsi="Times New Roman"/>
                <w:i/>
                <w:iCs/>
              </w:rPr>
              <w:t> </w:t>
            </w:r>
            <w:r w:rsidRPr="00D15100">
              <w:rPr>
                <w:rFonts w:ascii="Times New Roman" w:hAnsi="Times New Roman"/>
              </w:rPr>
              <w:t>Осанка – это красиво» Составление алгоритма умывания.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Практическая работа: «Приемы проверки внимания и памяти»  Беседа: «Полезные и вредные привычки.»Подвижные игры.</w:t>
            </w: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4030" w:type="dxa"/>
            <w:gridSpan w:val="2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Рассуждения об  условиях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жизни, влияющих на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здоровье.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Знакомство и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применение основных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правил личной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гигиены.</w:t>
            </w:r>
          </w:p>
        </w:tc>
        <w:tc>
          <w:tcPr>
            <w:tcW w:w="1392" w:type="dxa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6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5.</w:t>
            </w:r>
          </w:p>
        </w:tc>
        <w:tc>
          <w:tcPr>
            <w:tcW w:w="1873" w:type="dxa"/>
          </w:tcPr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Чтоб забыть про докторов</w:t>
            </w:r>
          </w:p>
        </w:tc>
        <w:tc>
          <w:tcPr>
            <w:tcW w:w="3580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1</w:t>
            </w:r>
            <w:r w:rsidRPr="00D15100">
              <w:rPr>
                <w:rFonts w:ascii="Times New Roman" w:hAnsi="Times New Roman"/>
                <w:iCs/>
              </w:rPr>
              <w:t>. Хочу остаться здоровым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2. </w:t>
            </w:r>
            <w:r w:rsidRPr="00D15100">
              <w:rPr>
                <w:rFonts w:ascii="Times New Roman" w:hAnsi="Times New Roman"/>
              </w:rPr>
              <w:t>Вкусные и полезные вкусности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3. </w:t>
            </w:r>
            <w:r w:rsidRPr="00D15100">
              <w:rPr>
                <w:rFonts w:ascii="Times New Roman" w:hAnsi="Times New Roman"/>
              </w:rPr>
              <w:t>День здоровья</w:t>
            </w:r>
            <w:r w:rsidRPr="00D15100">
              <w:rPr>
                <w:rFonts w:ascii="Times New Roman" w:hAnsi="Times New Roman"/>
                <w:u w:val="single"/>
              </w:rPr>
              <w:t> </w:t>
            </w:r>
            <w:r w:rsidRPr="00D15100">
              <w:rPr>
                <w:rFonts w:ascii="Times New Roman" w:hAnsi="Times New Roman"/>
              </w:rPr>
              <w:t> «Как хорошо      здоровым быть»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4.</w:t>
            </w:r>
            <w:r w:rsidRPr="00D15100">
              <w:rPr>
                <w:rFonts w:ascii="Times New Roman" w:hAnsi="Times New Roman"/>
                <w:i/>
              </w:rPr>
              <w:t>«</w:t>
            </w:r>
            <w:r w:rsidRPr="00D15100">
              <w:rPr>
                <w:rFonts w:ascii="Times New Roman" w:hAnsi="Times New Roman"/>
                <w:i/>
                <w:u w:val="single"/>
              </w:rPr>
              <w:t>Как сохранять и укреплять свое здоровье». Текущий контроль знаний- круглый стол</w:t>
            </w: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</w:t>
            </w: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Коллективная/индивидуальная</w:t>
            </w:r>
          </w:p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CC632A">
              <w:rPr>
                <w:rFonts w:ascii="Times New Roman" w:hAnsi="Times New Roman"/>
              </w:rPr>
              <w:t>Комплекс физических упражнений. Практикум «Витамины нашего сада и огорода». Составление режима дня</w:t>
            </w: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  <w:r w:rsidRPr="00CC632A">
              <w:rPr>
                <w:rFonts w:ascii="Times New Roman" w:hAnsi="Times New Roman"/>
              </w:rPr>
              <w:t xml:space="preserve">Разучивание подвижных  игр.    Почему полезно есть рыбу.  Рыба и рыбные  блюда. Спортивные  эстафеты. </w:t>
            </w:r>
            <w:r w:rsidRPr="00D15100">
              <w:rPr>
                <w:rFonts w:ascii="Times New Roman" w:hAnsi="Times New Roman"/>
              </w:rPr>
              <w:t xml:space="preserve">Практическая работа: Измерение пульса. Оказание первой помощи при порезах, ушибах, переломах. </w:t>
            </w:r>
          </w:p>
        </w:tc>
        <w:tc>
          <w:tcPr>
            <w:tcW w:w="4005" w:type="dxa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Обсуждение условий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жизни, влияющих на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здоровье.</w:t>
            </w:r>
            <w:r w:rsidRPr="00CC632A">
              <w:rPr>
                <w:rFonts w:ascii="Times New Roman" w:hAnsi="Times New Roman"/>
              </w:rPr>
              <w:t xml:space="preserve"> </w:t>
            </w:r>
            <w:r w:rsidRPr="00D15100">
              <w:rPr>
                <w:rFonts w:ascii="Times New Roman" w:hAnsi="Times New Roman"/>
              </w:rPr>
              <w:t>ана</w:t>
            </w:r>
            <w:r w:rsidRPr="00D15100">
              <w:rPr>
                <w:rFonts w:ascii="Times New Roman" w:hAnsi="Times New Roman"/>
              </w:rPr>
              <w:softHyphen/>
              <w:t>лиз ситуаций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4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6.</w:t>
            </w:r>
          </w:p>
        </w:tc>
        <w:tc>
          <w:tcPr>
            <w:tcW w:w="1873" w:type="dxa"/>
          </w:tcPr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Я и мое ближайшее окружение</w:t>
            </w:r>
          </w:p>
        </w:tc>
        <w:tc>
          <w:tcPr>
            <w:tcW w:w="3580" w:type="dxa"/>
          </w:tcPr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1 </w:t>
            </w:r>
            <w:r w:rsidRPr="00D15100">
              <w:rPr>
                <w:rFonts w:ascii="Times New Roman" w:hAnsi="Times New Roman"/>
              </w:rPr>
              <w:t>Моё настроение. Передай улыбку по кругу.  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2. </w:t>
            </w:r>
            <w:r w:rsidRPr="00D15100">
              <w:rPr>
                <w:rFonts w:ascii="Times New Roman" w:hAnsi="Times New Roman"/>
              </w:rPr>
              <w:t>Вредные и полезные привычки.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3.        </w:t>
            </w:r>
            <w:r w:rsidRPr="00D15100">
              <w:rPr>
                <w:rFonts w:ascii="Times New Roman" w:hAnsi="Times New Roman"/>
                <w:i/>
                <w:u w:val="single"/>
              </w:rPr>
              <w:t>Я б в спасатели пошел”. Текущий контроль знаний- ролевая игра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Коллективная/индивидуальная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Выставка рисунков «Моё настроение»</w:t>
            </w:r>
          </w:p>
          <w:p w:rsidR="00DA3EAF" w:rsidRPr="00D15100" w:rsidRDefault="00DA3EAF" w:rsidP="00305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Просмотр презентации: «Полезные и вредные привычки.» Беседа:</w:t>
            </w:r>
            <w:r w:rsidRPr="00CC632A">
              <w:rPr>
                <w:rFonts w:ascii="Times New Roman" w:hAnsi="Times New Roman"/>
              </w:rPr>
              <w:t xml:space="preserve"> </w:t>
            </w:r>
            <w:r w:rsidRPr="00D15100">
              <w:rPr>
                <w:rFonts w:ascii="Times New Roman" w:hAnsi="Times New Roman"/>
              </w:rPr>
              <w:t>«Бу</w:t>
            </w:r>
            <w:r w:rsidRPr="00D15100">
              <w:rPr>
                <w:rFonts w:ascii="Times New Roman" w:hAnsi="Times New Roman"/>
              </w:rPr>
              <w:softHyphen/>
              <w:t>дем делать хорошо и не будем плохо»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Подбор пословиц. Ролевая игра.</w:t>
            </w:r>
          </w:p>
        </w:tc>
        <w:tc>
          <w:tcPr>
            <w:tcW w:w="4005" w:type="dxa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Установление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признаков сходства и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отличия людей друг от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друга.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Обсуждение проблем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,связанных с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взаимоотношениями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между людьми.</w:t>
            </w:r>
          </w:p>
        </w:tc>
        <w:tc>
          <w:tcPr>
            <w:tcW w:w="1417" w:type="dxa"/>
            <w:gridSpan w:val="2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3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7.</w:t>
            </w:r>
          </w:p>
        </w:tc>
        <w:tc>
          <w:tcPr>
            <w:tcW w:w="1873" w:type="dxa"/>
          </w:tcPr>
          <w:p w:rsidR="00DA3EAF" w:rsidRPr="00D15100" w:rsidRDefault="00DA3EAF" w:rsidP="003054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Вот и стали мы на год взрослей</w:t>
            </w:r>
          </w:p>
        </w:tc>
        <w:tc>
          <w:tcPr>
            <w:tcW w:w="3580" w:type="dxa"/>
          </w:tcPr>
          <w:p w:rsidR="00DA3EAF" w:rsidRPr="00D15100" w:rsidRDefault="00DA3EAF" w:rsidP="0030545A">
            <w:pPr>
              <w:ind w:firstLine="360"/>
              <w:jc w:val="both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1.        </w:t>
            </w:r>
            <w:r w:rsidRPr="00D15100">
              <w:rPr>
                <w:rFonts w:ascii="Times New Roman" w:hAnsi="Times New Roman"/>
              </w:rPr>
              <w:t>Опасности летом (просмотр видео фильма)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2.</w:t>
            </w:r>
            <w:r w:rsidRPr="00D15100">
              <w:rPr>
                <w:rFonts w:ascii="Times New Roman" w:hAnsi="Times New Roman"/>
              </w:rPr>
              <w:t>Первая доврачебная помощь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3 .       </w:t>
            </w:r>
            <w:r w:rsidRPr="00D15100">
              <w:rPr>
                <w:rFonts w:ascii="Times New Roman" w:hAnsi="Times New Roman"/>
              </w:rPr>
              <w:t>Вредные и полезные растения. Кукольный театр: Русская народная сказка «Репка»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  <w:i/>
                <w:iCs/>
              </w:rPr>
              <w:t>Тема 4 .       </w:t>
            </w:r>
            <w:r w:rsidRPr="00D15100">
              <w:rPr>
                <w:rFonts w:ascii="Times New Roman" w:hAnsi="Times New Roman"/>
                <w:i/>
                <w:u w:val="single"/>
              </w:rPr>
              <w:t>Чему мы научились за год. Итоговый контроль знаний- тест.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ind w:firstLine="360"/>
              <w:jc w:val="both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Коллективная/индивидуальная</w:t>
            </w:r>
          </w:p>
          <w:p w:rsidR="00DA3EAF" w:rsidRPr="00D15100" w:rsidRDefault="00DA3EAF" w:rsidP="0030545A">
            <w:pPr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Опасности летом (просмотр видео фильма) Кукольный театр: Русская народная сказка «Репка»</w:t>
            </w:r>
          </w:p>
          <w:p w:rsidR="00DA3EAF" w:rsidRPr="00D15100" w:rsidRDefault="00DA3EAF" w:rsidP="00305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Первая доврачебная помощь в летний период.</w:t>
            </w:r>
            <w:r w:rsidRPr="00CC632A">
              <w:rPr>
                <w:rFonts w:ascii="Times New Roman" w:hAnsi="Times New Roman"/>
              </w:rPr>
              <w:t xml:space="preserve"> </w:t>
            </w:r>
            <w:r w:rsidRPr="00D15100">
              <w:rPr>
                <w:rFonts w:ascii="Times New Roman" w:hAnsi="Times New Roman"/>
              </w:rPr>
              <w:t>Сюжетно-ролевые игры «Умеем ли мы правильно питаться» и  «Я выби</w:t>
            </w:r>
            <w:r w:rsidRPr="00D15100">
              <w:rPr>
                <w:rFonts w:ascii="Times New Roman" w:hAnsi="Times New Roman"/>
              </w:rPr>
              <w:softHyphen/>
              <w:t>раю кашу»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День здоровья – праздничная программа</w:t>
            </w:r>
          </w:p>
        </w:tc>
        <w:tc>
          <w:tcPr>
            <w:tcW w:w="4005" w:type="dxa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Проведение сравнений,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выбор правильного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ответа.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Работа с источниками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информации.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Обсуждение проблем,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связанных с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безопасностью в своём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доме, на дороге, на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водоёмах, при общении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с незнакомыми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людьми.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Моделирование опасностей </w:t>
            </w:r>
          </w:p>
        </w:tc>
        <w:tc>
          <w:tcPr>
            <w:tcW w:w="1417" w:type="dxa"/>
            <w:gridSpan w:val="2"/>
            <w:vAlign w:val="bottom"/>
          </w:tcPr>
          <w:p w:rsidR="00DA3EAF" w:rsidRPr="00D15100" w:rsidRDefault="00DA3EAF" w:rsidP="0030545A">
            <w:pPr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4</w:t>
            </w: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c>
          <w:tcPr>
            <w:tcW w:w="62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3" w:type="dxa"/>
          </w:tcPr>
          <w:p w:rsidR="00DA3EAF" w:rsidRPr="00D15100" w:rsidRDefault="00DA3EAF" w:rsidP="0030545A">
            <w:pPr>
              <w:jc w:val="both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Итого:</w:t>
            </w:r>
          </w:p>
        </w:tc>
        <w:tc>
          <w:tcPr>
            <w:tcW w:w="358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0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05" w:type="dxa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DA3EAF" w:rsidRPr="00D15100" w:rsidRDefault="00DA3EAF" w:rsidP="0030545A">
            <w:pPr>
              <w:jc w:val="center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33</w:t>
            </w:r>
          </w:p>
        </w:tc>
      </w:tr>
    </w:tbl>
    <w:p w:rsidR="00DA3EAF" w:rsidRPr="00D15100" w:rsidRDefault="00DA3EAF" w:rsidP="00D15100">
      <w:pPr>
        <w:spacing w:after="0" w:line="240" w:lineRule="auto"/>
        <w:jc w:val="center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</w:rPr>
        <w:t xml:space="preserve">Тематическое планирование </w:t>
      </w:r>
    </w:p>
    <w:p w:rsidR="00DA3EAF" w:rsidRPr="00D15100" w:rsidRDefault="00DA3EAF" w:rsidP="00D1510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3EAF" w:rsidRPr="00D15100" w:rsidRDefault="00DA3EAF" w:rsidP="00D1510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7088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394"/>
        <w:gridCol w:w="1984"/>
      </w:tblGrid>
      <w:tr w:rsidR="00DA3EAF" w:rsidRPr="00CC632A" w:rsidTr="0030545A">
        <w:trPr>
          <w:cantSplit/>
          <w:trHeight w:val="276"/>
        </w:trPr>
        <w:tc>
          <w:tcPr>
            <w:tcW w:w="710" w:type="dxa"/>
            <w:vMerge w:val="restart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№ п/п</w:t>
            </w:r>
          </w:p>
        </w:tc>
        <w:tc>
          <w:tcPr>
            <w:tcW w:w="4394" w:type="dxa"/>
            <w:vMerge w:val="restart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           Тема раздела</w:t>
            </w:r>
          </w:p>
        </w:tc>
        <w:tc>
          <w:tcPr>
            <w:tcW w:w="1984" w:type="dxa"/>
            <w:vMerge w:val="restart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Всего, </w:t>
            </w: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час.</w:t>
            </w:r>
          </w:p>
        </w:tc>
      </w:tr>
      <w:tr w:rsidR="00DA3EAF" w:rsidRPr="00CC632A" w:rsidTr="0030545A">
        <w:trPr>
          <w:cantSplit/>
          <w:trHeight w:val="276"/>
        </w:trPr>
        <w:tc>
          <w:tcPr>
            <w:tcW w:w="710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rPr>
          <w:trHeight w:val="422"/>
        </w:trPr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  <w:lang w:val="en-US"/>
              </w:rPr>
              <w:t>I</w:t>
            </w: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Введение  «Вот мы и в школе».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4</w:t>
            </w:r>
          </w:p>
        </w:tc>
      </w:tr>
      <w:tr w:rsidR="00DA3EAF" w:rsidRPr="00CC632A" w:rsidTr="0030545A">
        <w:trPr>
          <w:trHeight w:val="603"/>
        </w:trPr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II</w:t>
            </w: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</w:rPr>
              <w:t>Питание и здоровье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5</w:t>
            </w:r>
          </w:p>
        </w:tc>
      </w:tr>
      <w:tr w:rsidR="00DA3EAF" w:rsidRPr="00CC632A" w:rsidTr="0030545A">
        <w:trPr>
          <w:trHeight w:val="603"/>
        </w:trPr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III</w:t>
            </w: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</w:rPr>
              <w:t>Моё здоровье в моих руках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7</w:t>
            </w:r>
          </w:p>
        </w:tc>
      </w:tr>
      <w:tr w:rsidR="00DA3EAF" w:rsidRPr="00CC632A" w:rsidTr="0030545A">
        <w:trPr>
          <w:trHeight w:val="603"/>
        </w:trPr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  <w:lang w:val="en-US"/>
              </w:rPr>
              <w:t>IV</w:t>
            </w: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</w:rPr>
              <w:t>Я в школе и дома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6</w:t>
            </w:r>
          </w:p>
        </w:tc>
      </w:tr>
      <w:tr w:rsidR="00DA3EAF" w:rsidRPr="00CC632A" w:rsidTr="0030545A">
        <w:trPr>
          <w:trHeight w:val="547"/>
        </w:trPr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 xml:space="preserve">V </w:t>
            </w: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</w:rPr>
              <w:t>Чтоб забыть про докторов</w:t>
            </w:r>
            <w:r w:rsidRPr="00D15100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4</w:t>
            </w:r>
          </w:p>
        </w:tc>
      </w:tr>
      <w:tr w:rsidR="00DA3EAF" w:rsidRPr="00CC632A" w:rsidTr="0030545A"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V</w:t>
            </w:r>
            <w:r w:rsidRPr="00D15100">
              <w:rPr>
                <w:rFonts w:ascii="Times New Roman" w:hAnsi="Times New Roman"/>
                <w:bCs/>
                <w:lang w:val="en-US"/>
              </w:rPr>
              <w:t>I</w:t>
            </w: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</w:rPr>
              <w:t>Я и моё ближайшее окружение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3</w:t>
            </w:r>
          </w:p>
        </w:tc>
      </w:tr>
      <w:tr w:rsidR="00DA3EAF" w:rsidRPr="00CC632A" w:rsidTr="0030545A"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  <w:lang w:val="en-US"/>
              </w:rPr>
              <w:t>VII</w:t>
            </w: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«Вот и стали мы на год  взрослей»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4</w:t>
            </w:r>
          </w:p>
        </w:tc>
      </w:tr>
      <w:tr w:rsidR="00DA3EAF" w:rsidRPr="00CC632A" w:rsidTr="0030545A">
        <w:tc>
          <w:tcPr>
            <w:tcW w:w="71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Итого:</w:t>
            </w:r>
            <w:r w:rsidRPr="00D15100">
              <w:rPr>
                <w:rStyle w:val="EndnoteReference"/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33</w:t>
            </w:r>
          </w:p>
        </w:tc>
      </w:tr>
    </w:tbl>
    <w:p w:rsidR="00DA3EAF" w:rsidRPr="00D15100" w:rsidRDefault="00DA3EAF" w:rsidP="003F67B0">
      <w:pPr>
        <w:spacing w:after="0" w:line="240" w:lineRule="auto"/>
        <w:jc w:val="center"/>
        <w:rPr>
          <w:rFonts w:ascii="Times New Roman" w:hAnsi="Times New Roman"/>
          <w:b/>
        </w:rPr>
        <w:sectPr w:rsidR="00DA3EAF" w:rsidRPr="00D15100" w:rsidSect="00833E26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DA3EAF" w:rsidRPr="00D15100" w:rsidRDefault="00DA3EAF" w:rsidP="003F67B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color w:val="170E02"/>
        </w:rPr>
      </w:pPr>
      <w:r w:rsidRPr="00D15100">
        <w:rPr>
          <w:rFonts w:ascii="Times New Roman" w:hAnsi="Times New Roman"/>
          <w:b/>
          <w:bCs/>
          <w:iCs/>
          <w:color w:val="170E02"/>
        </w:rPr>
        <w:t>Календарно – тематическое планирование</w:t>
      </w:r>
    </w:p>
    <w:p w:rsidR="00DA3EAF" w:rsidRPr="00D15100" w:rsidRDefault="00DA3EAF" w:rsidP="003F67B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color w:val="170E02"/>
        </w:rPr>
      </w:pPr>
      <w:r w:rsidRPr="00D15100">
        <w:rPr>
          <w:rFonts w:ascii="Times New Roman" w:hAnsi="Times New Roman"/>
          <w:b/>
          <w:bCs/>
          <w:iCs/>
          <w:color w:val="170E02"/>
        </w:rPr>
        <w:t>1 класс</w:t>
      </w:r>
    </w:p>
    <w:p w:rsidR="00DA3EAF" w:rsidRPr="00D15100" w:rsidRDefault="00DA3EAF" w:rsidP="003F67B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color w:val="170E02"/>
        </w:rPr>
      </w:pPr>
    </w:p>
    <w:tbl>
      <w:tblPr>
        <w:tblpPr w:leftFromText="180" w:rightFromText="180" w:vertAnchor="text" w:tblpY="1"/>
        <w:tblOverlap w:val="never"/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556"/>
        <w:gridCol w:w="992"/>
        <w:gridCol w:w="1276"/>
        <w:gridCol w:w="1275"/>
      </w:tblGrid>
      <w:tr w:rsidR="00DA3EAF" w:rsidRPr="00CC632A" w:rsidTr="0030545A">
        <w:trPr>
          <w:cantSplit/>
          <w:trHeight w:val="276"/>
        </w:trPr>
        <w:tc>
          <w:tcPr>
            <w:tcW w:w="720" w:type="dxa"/>
            <w:vMerge w:val="restart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№ п/п</w:t>
            </w:r>
          </w:p>
        </w:tc>
        <w:tc>
          <w:tcPr>
            <w:tcW w:w="5556" w:type="dxa"/>
            <w:vMerge w:val="restart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Дата по плану</w:t>
            </w:r>
          </w:p>
        </w:tc>
        <w:tc>
          <w:tcPr>
            <w:tcW w:w="1276" w:type="dxa"/>
            <w:vMerge w:val="restart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Дата факт.</w:t>
            </w:r>
          </w:p>
        </w:tc>
        <w:tc>
          <w:tcPr>
            <w:tcW w:w="1275" w:type="dxa"/>
            <w:vMerge w:val="restart"/>
          </w:tcPr>
          <w:p w:rsidR="00DA3EAF" w:rsidRPr="00D15100" w:rsidRDefault="00DA3EAF" w:rsidP="003F67B0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Примечание</w:t>
            </w:r>
          </w:p>
          <w:p w:rsidR="00DA3EAF" w:rsidRPr="00D15100" w:rsidRDefault="00DA3EAF" w:rsidP="003F67B0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(описание причин корректировки дат)</w:t>
            </w:r>
          </w:p>
        </w:tc>
      </w:tr>
      <w:tr w:rsidR="00DA3EAF" w:rsidRPr="00CC632A" w:rsidTr="0030545A">
        <w:trPr>
          <w:cantSplit/>
          <w:trHeight w:val="276"/>
        </w:trPr>
        <w:tc>
          <w:tcPr>
            <w:tcW w:w="720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5556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rPr>
          <w:trHeight w:val="42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  <w:b/>
                <w:bCs/>
                <w:i/>
              </w:rPr>
              <w:t>Введение  «Вот мы и в школе».</w:t>
            </w:r>
            <w:r w:rsidRPr="00D15100">
              <w:rPr>
                <w:rFonts w:ascii="Times New Roman" w:hAnsi="Times New Roman"/>
              </w:rPr>
              <w:t>Дорога к доброму здоровью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01.09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493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  <w:iCs/>
              </w:rPr>
            </w:pPr>
            <w:r w:rsidRPr="00D15100">
              <w:rPr>
                <w:rFonts w:ascii="Times New Roman" w:hAnsi="Times New Roman"/>
              </w:rPr>
              <w:t>Здоровье в порядке- спасибо зарядке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08.09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61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В гостях у Мойдодыра</w:t>
            </w: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Кукольный спектакль </w:t>
            </w:r>
            <w:r w:rsidRPr="00D15100">
              <w:rPr>
                <w:rFonts w:ascii="Times New Roman" w:hAnsi="Times New Roman"/>
              </w:rPr>
              <w:tab/>
            </w: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К. Чуковский «Мойдодыр»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15.09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61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Праздник чистоты «К нам приехал Мойдодыр»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22.05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450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  <w:b/>
                <w:bCs/>
                <w:i/>
              </w:rPr>
              <w:t>Введение  «Вот мы и в школе».</w:t>
            </w:r>
            <w:r w:rsidRPr="00D15100">
              <w:rPr>
                <w:rFonts w:ascii="Times New Roman" w:hAnsi="Times New Roman"/>
              </w:rPr>
              <w:t>Витаминная тарелка на каждый день. Конкурс рисунков «Витамины наши друзья и помощники»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29.09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644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Культура питания</w:t>
            </w: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Приглашаем к чаю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06.10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644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iCs/>
              </w:rPr>
              <w:t>Ю.Тувим «Овощи» (кукольный театр умеем ли мы правильно питаться)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13.10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436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  <w:iCs/>
              </w:rPr>
              <w:t>Как и чем мы питаемся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20.10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644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  <w:highlight w:val="yellow"/>
              </w:rPr>
            </w:pPr>
            <w:r w:rsidRPr="00D15100">
              <w:rPr>
                <w:rFonts w:ascii="Times New Roman" w:hAnsi="Times New Roman"/>
              </w:rPr>
              <w:t>Красный, жёлтый, зелёный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27.10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  <w:highlight w:val="yellow"/>
              </w:rPr>
            </w:pPr>
          </w:p>
        </w:tc>
      </w:tr>
      <w:tr w:rsidR="00DA3EAF" w:rsidRPr="00CC632A" w:rsidTr="0030545A">
        <w:trPr>
          <w:trHeight w:val="33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b/>
                <w:i/>
              </w:rPr>
              <w:t>Моё здоровье в моих руках</w:t>
            </w:r>
            <w:r w:rsidRPr="00D15100">
              <w:rPr>
                <w:rFonts w:ascii="Times New Roman" w:hAnsi="Times New Roman"/>
              </w:rPr>
              <w:t xml:space="preserve"> </w:t>
            </w: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Соблюдаем мы режим , быть здоровыми хотим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10.11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39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Полезные и вредные продукты.</w:t>
            </w:r>
          </w:p>
        </w:tc>
        <w:tc>
          <w:tcPr>
            <w:tcW w:w="992" w:type="dxa"/>
          </w:tcPr>
          <w:p w:rsidR="00DA3EAF" w:rsidRPr="00D15100" w:rsidRDefault="00DA3EAF" w:rsidP="00E923D9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17.11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39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  <w:iCs/>
              </w:rPr>
              <w:t>Кукольный театр Стихотворение «Ручеёк»</w:t>
            </w:r>
          </w:p>
        </w:tc>
        <w:tc>
          <w:tcPr>
            <w:tcW w:w="992" w:type="dxa"/>
          </w:tcPr>
          <w:p w:rsidR="00DA3EAF" w:rsidRPr="00D15100" w:rsidRDefault="00DA3EAF" w:rsidP="00E923D9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24.11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39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</w:rPr>
              <w:t>Экскурсия «Сезонные изменения и как их принимает человек»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01.12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39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Как обезопасить свою жизнь</w:t>
            </w:r>
          </w:p>
        </w:tc>
        <w:tc>
          <w:tcPr>
            <w:tcW w:w="992" w:type="dxa"/>
          </w:tcPr>
          <w:p w:rsidR="00DA3EAF" w:rsidRPr="00D15100" w:rsidRDefault="00DA3EAF" w:rsidP="00F13642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08.12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39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u w:val="single"/>
              </w:rPr>
            </w:pPr>
            <w:r w:rsidRPr="00D15100">
              <w:rPr>
                <w:rFonts w:ascii="Times New Roman" w:hAnsi="Times New Roman"/>
                <w:u w:val="single"/>
              </w:rPr>
              <w:t>День здоровья</w:t>
            </w: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«Мы болезнь победим быть здоровыми хотим»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15.12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397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В здоровом теле здоровый дух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22.12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521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  <w:b/>
                <w:i/>
              </w:rPr>
              <w:t>Я в школе и дома</w:t>
            </w:r>
            <w:r w:rsidRPr="00D15100">
              <w:rPr>
                <w:rFonts w:ascii="Times New Roman" w:hAnsi="Times New Roman"/>
              </w:rPr>
              <w:t xml:space="preserve"> Мой внешний вид –залог здоровья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29.12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521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</w:rPr>
              <w:t>Зрение – это сила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12.01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521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Осанка – это красиво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19.01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521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Весёлые переменки</w:t>
            </w:r>
          </w:p>
        </w:tc>
        <w:tc>
          <w:tcPr>
            <w:tcW w:w="992" w:type="dxa"/>
          </w:tcPr>
          <w:p w:rsidR="00DA3EAF" w:rsidRPr="00D15100" w:rsidRDefault="00DA3EAF" w:rsidP="00F13642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02.02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521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21.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Здоровье и домашние задания</w:t>
            </w:r>
          </w:p>
        </w:tc>
        <w:tc>
          <w:tcPr>
            <w:tcW w:w="992" w:type="dxa"/>
          </w:tcPr>
          <w:p w:rsidR="00DA3EAF" w:rsidRPr="00D15100" w:rsidRDefault="00DA3EAF" w:rsidP="00F13642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16.02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521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22.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Мы весёлые ребята, быть здоровыми хотим , все болезни победим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02.03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449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23.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Cs/>
              </w:rPr>
            </w:pPr>
            <w:r w:rsidRPr="00D15100">
              <w:rPr>
                <w:rFonts w:ascii="Times New Roman" w:hAnsi="Times New Roman"/>
                <w:b/>
                <w:i/>
              </w:rPr>
              <w:t>Чтоб забыть про докторов</w:t>
            </w:r>
            <w:r w:rsidRPr="00D15100">
              <w:rPr>
                <w:rFonts w:ascii="Times New Roman" w:hAnsi="Times New Roman"/>
                <w:b/>
                <w:i/>
                <w:iCs/>
              </w:rPr>
              <w:t xml:space="preserve"> </w:t>
            </w:r>
            <w:r w:rsidRPr="00D15100">
              <w:rPr>
                <w:rFonts w:ascii="Times New Roman" w:hAnsi="Times New Roman"/>
              </w:rPr>
              <w:t>“Хочу остаться здоровым”.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09.03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449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24.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Вкусные и полезные вкусности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16.03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449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25.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u w:val="single"/>
              </w:rPr>
            </w:pPr>
            <w:r w:rsidRPr="00D15100">
              <w:rPr>
                <w:rFonts w:ascii="Times New Roman" w:hAnsi="Times New Roman"/>
                <w:u w:val="single"/>
              </w:rPr>
              <w:t>День здоровья</w:t>
            </w:r>
          </w:p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«Как хорошо      здоровым быть»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06.04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rPr>
          <w:trHeight w:val="449"/>
        </w:trPr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>26.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</w:rPr>
              <w:t xml:space="preserve"> «Как сохранять и укреплять свое здоровье» </w:t>
            </w:r>
          </w:p>
        </w:tc>
        <w:tc>
          <w:tcPr>
            <w:tcW w:w="992" w:type="dxa"/>
          </w:tcPr>
          <w:p w:rsidR="00DA3EAF" w:rsidRPr="00D15100" w:rsidRDefault="00DA3EAF" w:rsidP="00F13642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13.04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27.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  <w:r w:rsidRPr="00D15100">
              <w:rPr>
                <w:rFonts w:ascii="Times New Roman" w:hAnsi="Times New Roman"/>
                <w:b/>
                <w:i/>
              </w:rPr>
              <w:t>Я и моё ближайшее окружение</w:t>
            </w:r>
            <w:r w:rsidRPr="00D15100">
              <w:rPr>
                <w:rFonts w:ascii="Times New Roman" w:hAnsi="Times New Roman"/>
              </w:rPr>
              <w:t xml:space="preserve"> Моё настроение Передай улыбку по кругу.  Выставка рисунков «Моё настроение»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20.04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28.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</w:rPr>
              <w:t>Вредные и полезные привычки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27.04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29.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</w:rPr>
              <w:t>“Я б в спасатели пошел”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04.05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</w:p>
        </w:tc>
      </w:tr>
      <w:tr w:rsidR="00DA3EAF" w:rsidRPr="00CC632A" w:rsidTr="0030545A"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30.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  <w:b/>
                <w:i/>
              </w:rPr>
              <w:t>«Вот и стали мы на год  взрослей»</w:t>
            </w:r>
            <w:r w:rsidRPr="00D15100">
              <w:rPr>
                <w:rFonts w:ascii="Times New Roman" w:hAnsi="Times New Roman"/>
              </w:rPr>
              <w:t>Опасности летом (просмотр видео фильма)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18.05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DA3EAF" w:rsidRPr="00CC632A" w:rsidTr="0030545A">
        <w:tc>
          <w:tcPr>
            <w:tcW w:w="720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 w:rsidRPr="00D15100">
              <w:rPr>
                <w:rFonts w:ascii="Times New Roman" w:hAnsi="Times New Roman"/>
                <w:bCs/>
              </w:rPr>
              <w:t>31.</w:t>
            </w:r>
          </w:p>
        </w:tc>
        <w:tc>
          <w:tcPr>
            <w:tcW w:w="555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i/>
              </w:rPr>
            </w:pPr>
            <w:r w:rsidRPr="00D15100">
              <w:rPr>
                <w:rFonts w:ascii="Times New Roman" w:hAnsi="Times New Roman"/>
              </w:rPr>
              <w:t>Первая доврачебная помощь</w:t>
            </w:r>
            <w:r>
              <w:rPr>
                <w:rFonts w:ascii="Times New Roman" w:hAnsi="Times New Roman"/>
              </w:rPr>
              <w:t>.</w:t>
            </w:r>
            <w:r w:rsidRPr="00D15100">
              <w:rPr>
                <w:rFonts w:ascii="Times New Roman" w:hAnsi="Times New Roman"/>
              </w:rPr>
              <w:t xml:space="preserve"> Вредные и полезные растения.</w:t>
            </w:r>
            <w:r w:rsidRPr="00D15100">
              <w:rPr>
                <w:rFonts w:ascii="Times New Roman" w:hAnsi="Times New Roman"/>
                <w:iCs/>
              </w:rPr>
              <w:t xml:space="preserve"> Кукольный театр: Русская народная сказка «Репка»</w:t>
            </w:r>
            <w:r w:rsidRPr="00D15100">
              <w:rPr>
                <w:rFonts w:ascii="Times New Roman" w:hAnsi="Times New Roman"/>
              </w:rPr>
              <w:t xml:space="preserve"> Чему мы научились за год.  Диагностическая работа</w:t>
            </w:r>
          </w:p>
        </w:tc>
        <w:tc>
          <w:tcPr>
            <w:tcW w:w="992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25.05</w:t>
            </w:r>
          </w:p>
        </w:tc>
        <w:tc>
          <w:tcPr>
            <w:tcW w:w="1276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A3EAF" w:rsidRPr="00D15100" w:rsidRDefault="00DA3EAF" w:rsidP="0030545A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DA3EAF" w:rsidRPr="00D15100" w:rsidRDefault="00DA3EAF" w:rsidP="003F67B0">
      <w:pPr>
        <w:pStyle w:val="BodyTextIndent"/>
        <w:ind w:firstLine="284"/>
        <w:rPr>
          <w:sz w:val="22"/>
          <w:szCs w:val="22"/>
        </w:rPr>
      </w:pPr>
    </w:p>
    <w:p w:rsidR="00DA3EAF" w:rsidRPr="00D15100" w:rsidRDefault="00DA3EAF" w:rsidP="003F67B0">
      <w:pPr>
        <w:pStyle w:val="BodyTextIndent"/>
        <w:ind w:firstLine="284"/>
        <w:rPr>
          <w:sz w:val="22"/>
          <w:szCs w:val="22"/>
        </w:rPr>
      </w:pP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                                                                                                             ПРИЛОЖЕНИЕ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</w:p>
    <w:p w:rsidR="00DA3EAF" w:rsidRPr="00D15100" w:rsidRDefault="00DA3EAF" w:rsidP="003F67B0">
      <w:pPr>
        <w:pStyle w:val="NoSpacing"/>
        <w:jc w:val="center"/>
        <w:rPr>
          <w:rFonts w:ascii="Times New Roman" w:hAnsi="Times New Roman"/>
          <w:b/>
          <w:i/>
        </w:rPr>
      </w:pPr>
      <w:r w:rsidRPr="00D15100">
        <w:rPr>
          <w:rFonts w:ascii="Times New Roman" w:hAnsi="Times New Roman"/>
          <w:b/>
          <w:i/>
        </w:rPr>
        <w:t>Тестовый материал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</w:p>
    <w:p w:rsidR="00DA3EAF" w:rsidRPr="00D15100" w:rsidRDefault="00DA3EAF" w:rsidP="003F67B0">
      <w:pPr>
        <w:pStyle w:val="NoSpacing"/>
        <w:widowControl w:val="0"/>
        <w:tabs>
          <w:tab w:val="left" w:pos="573"/>
          <w:tab w:val="left" w:pos="600"/>
        </w:tabs>
        <w:jc w:val="center"/>
        <w:rPr>
          <w:rFonts w:ascii="Times New Roman" w:hAnsi="Times New Roman"/>
          <w:b/>
          <w:i/>
        </w:rPr>
      </w:pPr>
      <w:r w:rsidRPr="00D15100">
        <w:rPr>
          <w:rFonts w:ascii="Times New Roman" w:hAnsi="Times New Roman"/>
          <w:b/>
          <w:i/>
        </w:rPr>
        <w:t>1 класс    Тест «Правильно ли Вы питаетесь?»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20"/>
        </w:rPr>
        <w:t>1.</w:t>
      </w:r>
      <w:r w:rsidRPr="00D15100">
        <w:rPr>
          <w:rFonts w:ascii="Times New Roman" w:hAnsi="Times New Roman"/>
          <w:b/>
        </w:rPr>
        <w:tab/>
      </w:r>
      <w:r w:rsidRPr="00D15100">
        <w:rPr>
          <w:rFonts w:ascii="Times New Roman" w:hAnsi="Times New Roman"/>
          <w:b/>
          <w:spacing w:val="-1"/>
        </w:rPr>
        <w:t>Как часто в течение дня Вы питаетесь?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10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2"/>
        </w:rPr>
        <w:t>Три раза в день.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10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Два раза.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8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Один раз.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3"/>
        </w:rPr>
        <w:t>2.</w:t>
      </w:r>
      <w:r w:rsidRPr="00D15100">
        <w:rPr>
          <w:rFonts w:ascii="Times New Roman" w:hAnsi="Times New Roman"/>
          <w:b/>
        </w:rPr>
        <w:tab/>
      </w:r>
      <w:r w:rsidRPr="00D15100">
        <w:rPr>
          <w:rFonts w:ascii="Times New Roman" w:hAnsi="Times New Roman"/>
          <w:b/>
          <w:spacing w:val="-1"/>
        </w:rPr>
        <w:t>Всегда ли Вы завтракаете?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10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4"/>
        </w:rPr>
        <w:t>Всегда.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Не всегда.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8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Никогда.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3"/>
        </w:rPr>
        <w:t>3.</w:t>
      </w:r>
      <w:r w:rsidRPr="00D15100">
        <w:rPr>
          <w:rFonts w:ascii="Times New Roman" w:hAnsi="Times New Roman"/>
          <w:b/>
        </w:rPr>
        <w:tab/>
      </w:r>
      <w:r w:rsidRPr="00D15100">
        <w:rPr>
          <w:rFonts w:ascii="Times New Roman" w:hAnsi="Times New Roman"/>
          <w:b/>
          <w:spacing w:val="-1"/>
        </w:rPr>
        <w:t>Из чего состоит Ваш завтрак?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Каша и чай.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Мясное блюдо и чай.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4"/>
        </w:rPr>
        <w:t>Чай.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8"/>
        </w:rPr>
        <w:t>4.</w:t>
      </w:r>
      <w:r w:rsidRPr="00D15100">
        <w:rPr>
          <w:rFonts w:ascii="Times New Roman" w:hAnsi="Times New Roman"/>
          <w:b/>
        </w:rPr>
        <w:tab/>
      </w:r>
      <w:r w:rsidRPr="00D15100">
        <w:rPr>
          <w:rFonts w:ascii="Times New Roman" w:hAnsi="Times New Roman"/>
          <w:b/>
          <w:spacing w:val="-3"/>
        </w:rPr>
        <w:t>Часто ли Вы перекусываете между завтраком и обедом, обедом</w:t>
      </w:r>
      <w:r w:rsidRPr="00D15100">
        <w:rPr>
          <w:rFonts w:ascii="Times New Roman" w:hAnsi="Times New Roman"/>
          <w:b/>
          <w:spacing w:val="-3"/>
        </w:rPr>
        <w:br/>
      </w:r>
      <w:r w:rsidRPr="00D15100">
        <w:rPr>
          <w:rFonts w:ascii="Times New Roman" w:hAnsi="Times New Roman"/>
          <w:b/>
        </w:rPr>
        <w:t>ужином?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9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Никогда.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9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Один-два раза в день.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2"/>
        </w:rPr>
        <w:t>Три раза и более.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0"/>
        </w:rPr>
        <w:t>5.</w:t>
      </w:r>
      <w:r w:rsidRPr="00D15100">
        <w:rPr>
          <w:rFonts w:ascii="Times New Roman" w:hAnsi="Times New Roman"/>
          <w:b/>
        </w:rPr>
        <w:tab/>
        <w:t>Как часто Вы едите овощи, фрукты, салаты?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2"/>
        </w:rPr>
        <w:t>Три раза в день.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9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Один-два раза в день.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Два-три раза в неделю.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0"/>
        </w:rPr>
        <w:t>6.</w:t>
      </w:r>
      <w:r w:rsidRPr="00D15100">
        <w:rPr>
          <w:rFonts w:ascii="Times New Roman" w:hAnsi="Times New Roman"/>
          <w:b/>
        </w:rPr>
        <w:tab/>
      </w:r>
      <w:r w:rsidRPr="00D15100">
        <w:rPr>
          <w:rFonts w:ascii="Times New Roman" w:hAnsi="Times New Roman"/>
          <w:b/>
          <w:spacing w:val="-1"/>
        </w:rPr>
        <w:t>Как часто Вы едите жареную пищу?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5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2"/>
        </w:rPr>
        <w:t>Один раз в неделю.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Три-четыре раза в неделю.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8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Каждый день.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1"/>
        </w:rPr>
        <w:t>7.</w:t>
      </w:r>
      <w:r w:rsidRPr="00D15100">
        <w:rPr>
          <w:rFonts w:ascii="Times New Roman" w:hAnsi="Times New Roman"/>
          <w:b/>
        </w:rPr>
        <w:tab/>
      </w:r>
      <w:r w:rsidRPr="00D15100">
        <w:rPr>
          <w:rFonts w:ascii="Times New Roman" w:hAnsi="Times New Roman"/>
          <w:b/>
          <w:spacing w:val="-1"/>
        </w:rPr>
        <w:t>Как часто Вы едите выпечку?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10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2"/>
        </w:rPr>
        <w:t>Один раз в неделю.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10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Три-четыре раза в неделю.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8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Каждый день.</w:t>
      </w:r>
      <w:r w:rsidRPr="00D15100">
        <w:rPr>
          <w:rFonts w:ascii="Times New Roman" w:hAnsi="Times New Roman"/>
          <w:spacing w:val="-3"/>
        </w:rPr>
        <w:tab/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4"/>
        </w:rPr>
        <w:t>8.</w:t>
      </w:r>
      <w:r w:rsidRPr="00D15100">
        <w:rPr>
          <w:rFonts w:ascii="Times New Roman" w:hAnsi="Times New Roman"/>
          <w:b/>
        </w:rPr>
        <w:tab/>
        <w:t>Что Вы намазываете на хлеб?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2"/>
        </w:rPr>
        <w:t>Маргарин.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Масло с маргарином.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Только масло.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4"/>
        </w:rPr>
        <w:t>9.</w:t>
      </w:r>
      <w:r w:rsidRPr="00D15100">
        <w:rPr>
          <w:rFonts w:ascii="Times New Roman" w:hAnsi="Times New Roman"/>
          <w:b/>
        </w:rPr>
        <w:tab/>
        <w:t>Сколько раз в неделю Вы едите рыбу?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Три-четыре раза.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5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Один-два раза.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Один раз и реже.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5"/>
        </w:rPr>
        <w:t>10.</w:t>
      </w:r>
      <w:r w:rsidRPr="00D15100">
        <w:rPr>
          <w:rFonts w:ascii="Times New Roman" w:hAnsi="Times New Roman"/>
          <w:b/>
        </w:rPr>
        <w:tab/>
        <w:t>Как часто Вы едите хлебобулочные изделия?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9"/>
        </w:rPr>
        <w:t>а)</w:t>
      </w:r>
      <w:r w:rsidRPr="00D15100">
        <w:rPr>
          <w:rFonts w:ascii="Times New Roman" w:hAnsi="Times New Roman"/>
        </w:rPr>
        <w:tab/>
        <w:t>Менее трёх раз в неделю.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От 3 до 6 раз в неделю.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3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За каждой едой.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3"/>
        </w:rPr>
        <w:t>11.</w:t>
      </w:r>
      <w:r w:rsidRPr="00D15100">
        <w:rPr>
          <w:rFonts w:ascii="Times New Roman" w:hAnsi="Times New Roman"/>
          <w:b/>
        </w:rPr>
        <w:tab/>
        <w:t>Сколько чашек чая или кофе выпиваете за день?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а)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3"/>
        </w:rPr>
        <w:t>Одну-две.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5"/>
        </w:rPr>
        <w:t>б)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От трёх до пяти.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Шесть и более.</w:t>
      </w:r>
    </w:p>
    <w:p w:rsidR="00DA3EAF" w:rsidRPr="00D15100" w:rsidRDefault="00DA3EAF" w:rsidP="003F67B0">
      <w:pPr>
        <w:pStyle w:val="NoSpacing"/>
        <w:rPr>
          <w:rFonts w:ascii="Times New Roman" w:hAnsi="Times New Roman"/>
          <w:b/>
        </w:rPr>
      </w:pPr>
      <w:r w:rsidRPr="00D15100">
        <w:rPr>
          <w:rFonts w:ascii="Times New Roman" w:hAnsi="Times New Roman"/>
          <w:b/>
          <w:spacing w:val="-14"/>
        </w:rPr>
        <w:t>12.</w:t>
      </w:r>
      <w:r w:rsidRPr="00D15100">
        <w:rPr>
          <w:rFonts w:ascii="Times New Roman" w:hAnsi="Times New Roman"/>
          <w:b/>
        </w:rPr>
        <w:tab/>
        <w:t>Прежде чем приступить к употреблению в пищу мясного блюда, с</w:t>
      </w:r>
      <w:r w:rsidRPr="00D15100">
        <w:rPr>
          <w:rFonts w:ascii="Times New Roman" w:hAnsi="Times New Roman"/>
          <w:b/>
        </w:rPr>
        <w:br/>
        <w:t>мяса нужно: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7"/>
        </w:rPr>
        <w:t>а)</w:t>
      </w:r>
      <w:r w:rsidRPr="00D15100">
        <w:rPr>
          <w:rFonts w:ascii="Times New Roman" w:hAnsi="Times New Roman"/>
        </w:rPr>
        <w:tab/>
        <w:t>убрать весь жир;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5"/>
        </w:rPr>
        <w:t>б)</w:t>
      </w:r>
      <w:r w:rsidRPr="00D15100">
        <w:rPr>
          <w:rFonts w:ascii="Times New Roman" w:hAnsi="Times New Roman"/>
        </w:rPr>
        <w:tab/>
        <w:t>убрать часть жира;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6"/>
        </w:rPr>
        <w:t>в)</w:t>
      </w:r>
      <w:r w:rsidRPr="00D15100">
        <w:rPr>
          <w:rFonts w:ascii="Times New Roman" w:hAnsi="Times New Roman"/>
        </w:rPr>
        <w:tab/>
      </w:r>
      <w:r w:rsidRPr="00D15100">
        <w:rPr>
          <w:rFonts w:ascii="Times New Roman" w:hAnsi="Times New Roman"/>
          <w:spacing w:val="-1"/>
        </w:rPr>
        <w:t>оставить весь жир.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iCs/>
        </w:rPr>
        <w:t xml:space="preserve">Ключ: </w:t>
      </w:r>
      <w:r w:rsidRPr="00D15100">
        <w:rPr>
          <w:rFonts w:ascii="Times New Roman" w:hAnsi="Times New Roman"/>
        </w:rPr>
        <w:t>а - 2 балла, 6-1 балл, в - 0 баллов.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</w:rPr>
        <w:t>Подсчитайте сумму баллов. Если Вы набрали: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</w:rPr>
        <w:t xml:space="preserve">0-13 </w:t>
      </w:r>
      <w:r w:rsidRPr="00D15100">
        <w:rPr>
          <w:rFonts w:ascii="Times New Roman" w:hAnsi="Times New Roman"/>
          <w:spacing w:val="-4"/>
        </w:rPr>
        <w:t>баллов - будьте внимательны, есть опасность для здоровья;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</w:rPr>
        <w:t>14 -17 баллов - надо улучшить питание;</w:t>
      </w:r>
    </w:p>
    <w:p w:rsidR="00DA3EAF" w:rsidRPr="00D15100" w:rsidRDefault="00DA3EAF" w:rsidP="003F67B0">
      <w:pPr>
        <w:pStyle w:val="NoSpacing"/>
        <w:rPr>
          <w:rFonts w:ascii="Times New Roman" w:hAnsi="Times New Roman"/>
        </w:rPr>
      </w:pPr>
      <w:r w:rsidRPr="00D15100">
        <w:rPr>
          <w:rFonts w:ascii="Times New Roman" w:hAnsi="Times New Roman"/>
          <w:spacing w:val="-1"/>
        </w:rPr>
        <w:t>18 - 24 балла - отличный режим и качество питания</w:t>
      </w:r>
    </w:p>
    <w:p w:rsidR="00DA3EAF" w:rsidRPr="00D15100" w:rsidRDefault="00DA3EAF" w:rsidP="003F67B0">
      <w:pPr>
        <w:rPr>
          <w:rFonts w:ascii="Times New Roman" w:hAnsi="Times New Roman"/>
        </w:rPr>
      </w:pPr>
    </w:p>
    <w:p w:rsidR="00DA3EAF" w:rsidRPr="00D15100" w:rsidRDefault="00DA3EAF" w:rsidP="003F67B0">
      <w:pPr>
        <w:pStyle w:val="NoSpacing"/>
        <w:widowControl w:val="0"/>
        <w:tabs>
          <w:tab w:val="left" w:pos="573"/>
          <w:tab w:val="left" w:pos="600"/>
        </w:tabs>
        <w:jc w:val="center"/>
        <w:rPr>
          <w:rFonts w:ascii="Times New Roman" w:hAnsi="Times New Roman"/>
          <w:b/>
          <w:i/>
        </w:rPr>
      </w:pPr>
    </w:p>
    <w:p w:rsidR="00DA3EAF" w:rsidRPr="00D15100" w:rsidRDefault="00DA3EAF" w:rsidP="003F67B0">
      <w:pPr>
        <w:pStyle w:val="NoSpacing"/>
        <w:widowControl w:val="0"/>
        <w:tabs>
          <w:tab w:val="left" w:pos="573"/>
          <w:tab w:val="left" w:pos="600"/>
        </w:tabs>
        <w:jc w:val="center"/>
        <w:rPr>
          <w:rFonts w:ascii="Times New Roman" w:hAnsi="Times New Roman"/>
          <w:b/>
          <w:i/>
        </w:rPr>
      </w:pPr>
    </w:p>
    <w:p w:rsidR="00DA3EAF" w:rsidRPr="00D15100" w:rsidRDefault="00DA3EAF" w:rsidP="003F67B0">
      <w:pPr>
        <w:pStyle w:val="NoSpacing"/>
        <w:widowControl w:val="0"/>
        <w:tabs>
          <w:tab w:val="left" w:pos="573"/>
          <w:tab w:val="left" w:pos="600"/>
        </w:tabs>
        <w:jc w:val="center"/>
        <w:rPr>
          <w:rFonts w:ascii="Times New Roman" w:hAnsi="Times New Roman"/>
          <w:b/>
          <w:i/>
        </w:rPr>
      </w:pPr>
    </w:p>
    <w:p w:rsidR="00DA3EAF" w:rsidRPr="00D15100" w:rsidRDefault="00DA3EAF" w:rsidP="003F67B0">
      <w:pPr>
        <w:pStyle w:val="NoSpacing"/>
        <w:widowControl w:val="0"/>
        <w:tabs>
          <w:tab w:val="left" w:pos="573"/>
          <w:tab w:val="left" w:pos="600"/>
        </w:tabs>
        <w:jc w:val="center"/>
        <w:rPr>
          <w:rFonts w:ascii="Times New Roman" w:hAnsi="Times New Roman"/>
          <w:b/>
          <w:i/>
        </w:rPr>
      </w:pPr>
    </w:p>
    <w:p w:rsidR="00DA3EAF" w:rsidRPr="00D15100" w:rsidRDefault="00DA3EAF" w:rsidP="003F67B0">
      <w:pPr>
        <w:pStyle w:val="NoSpacing"/>
        <w:widowControl w:val="0"/>
        <w:tabs>
          <w:tab w:val="left" w:pos="573"/>
          <w:tab w:val="left" w:pos="600"/>
        </w:tabs>
        <w:jc w:val="center"/>
        <w:rPr>
          <w:rFonts w:ascii="Times New Roman" w:hAnsi="Times New Roman"/>
          <w:b/>
          <w:i/>
        </w:rPr>
      </w:pPr>
    </w:p>
    <w:p w:rsidR="00DA3EAF" w:rsidRPr="00D15100" w:rsidRDefault="00DA3EAF" w:rsidP="003F67B0">
      <w:pPr>
        <w:pStyle w:val="NoSpacing"/>
        <w:widowControl w:val="0"/>
        <w:tabs>
          <w:tab w:val="left" w:pos="573"/>
          <w:tab w:val="left" w:pos="600"/>
        </w:tabs>
        <w:jc w:val="center"/>
        <w:rPr>
          <w:rFonts w:ascii="Times New Roman" w:hAnsi="Times New Roman"/>
          <w:b/>
          <w:i/>
        </w:rPr>
      </w:pPr>
    </w:p>
    <w:p w:rsidR="00DA3EAF" w:rsidRPr="00D15100" w:rsidRDefault="00DA3EAF" w:rsidP="003F67B0">
      <w:pPr>
        <w:pStyle w:val="BodyTextIndent"/>
        <w:ind w:firstLine="284"/>
        <w:rPr>
          <w:sz w:val="22"/>
          <w:szCs w:val="22"/>
        </w:rPr>
      </w:pPr>
    </w:p>
    <w:p w:rsidR="00DA3EAF" w:rsidRPr="00D15100" w:rsidRDefault="00DA3EAF">
      <w:pPr>
        <w:rPr>
          <w:rFonts w:ascii="Times New Roman" w:hAnsi="Times New Roman"/>
        </w:rPr>
      </w:pPr>
    </w:p>
    <w:sectPr w:rsidR="00DA3EAF" w:rsidRPr="00D15100" w:rsidSect="00F87A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11"/>
    <w:multiLevelType w:val="singleLevel"/>
    <w:tmpl w:val="0000001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/>
      </w:rPr>
    </w:lvl>
  </w:abstractNum>
  <w:abstractNum w:abstractNumId="8">
    <w:nsid w:val="0F073370"/>
    <w:multiLevelType w:val="hybridMultilevel"/>
    <w:tmpl w:val="91F62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C657B"/>
    <w:multiLevelType w:val="hybridMultilevel"/>
    <w:tmpl w:val="B4AC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255E6"/>
    <w:multiLevelType w:val="hybridMultilevel"/>
    <w:tmpl w:val="5BAC3D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D7161A"/>
    <w:multiLevelType w:val="hybridMultilevel"/>
    <w:tmpl w:val="0C06AC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3C33239D"/>
    <w:multiLevelType w:val="hybridMultilevel"/>
    <w:tmpl w:val="D9589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30A25"/>
    <w:multiLevelType w:val="hybridMultilevel"/>
    <w:tmpl w:val="C3BEF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EE3E9A"/>
    <w:multiLevelType w:val="hybridMultilevel"/>
    <w:tmpl w:val="9CBA1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6">
    <w:nsid w:val="4C7E462D"/>
    <w:multiLevelType w:val="hybridMultilevel"/>
    <w:tmpl w:val="C622B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BA0141"/>
    <w:multiLevelType w:val="hybridMultilevel"/>
    <w:tmpl w:val="A484091E"/>
    <w:lvl w:ilvl="0" w:tplc="0A7C9546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cs="Times New Roman" w:hint="default"/>
      </w:rPr>
    </w:lvl>
  </w:abstractNum>
  <w:abstractNum w:abstractNumId="19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96571"/>
    <w:multiLevelType w:val="hybridMultilevel"/>
    <w:tmpl w:val="F1C6BC6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>
    <w:nsid w:val="740A7E5E"/>
    <w:multiLevelType w:val="hybridMultilevel"/>
    <w:tmpl w:val="5CAE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/>
      </w:rPr>
    </w:lvl>
  </w:abstractNum>
  <w:abstractNum w:abstractNumId="24">
    <w:nsid w:val="7DCA7601"/>
    <w:multiLevelType w:val="hybridMultilevel"/>
    <w:tmpl w:val="8C94B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11"/>
  </w:num>
  <w:num w:numId="5">
    <w:abstractNumId w:val="24"/>
  </w:num>
  <w:num w:numId="6">
    <w:abstractNumId w:val="9"/>
  </w:num>
  <w:num w:numId="7">
    <w:abstractNumId w:val="8"/>
  </w:num>
  <w:num w:numId="8">
    <w:abstractNumId w:val="14"/>
  </w:num>
  <w:num w:numId="9">
    <w:abstractNumId w:val="12"/>
  </w:num>
  <w:num w:numId="10">
    <w:abstractNumId w:val="13"/>
  </w:num>
  <w:num w:numId="11">
    <w:abstractNumId w:val="16"/>
  </w:num>
  <w:num w:numId="12">
    <w:abstractNumId w:val="22"/>
  </w:num>
  <w:num w:numId="13">
    <w:abstractNumId w:val="5"/>
  </w:num>
  <w:num w:numId="14">
    <w:abstractNumId w:val="2"/>
  </w:num>
  <w:num w:numId="15">
    <w:abstractNumId w:val="10"/>
  </w:num>
  <w:num w:numId="16">
    <w:abstractNumId w:val="21"/>
  </w:num>
  <w:num w:numId="17">
    <w:abstractNumId w:val="17"/>
  </w:num>
  <w:num w:numId="18">
    <w:abstractNumId w:val="3"/>
  </w:num>
  <w:num w:numId="19">
    <w:abstractNumId w:val="0"/>
  </w:num>
  <w:num w:numId="20">
    <w:abstractNumId w:val="6"/>
  </w:num>
  <w:num w:numId="21">
    <w:abstractNumId w:val="7"/>
  </w:num>
  <w:num w:numId="22">
    <w:abstractNumId w:val="23"/>
  </w:num>
  <w:num w:numId="23">
    <w:abstractNumId w:val="19"/>
  </w:num>
  <w:num w:numId="24">
    <w:abstractNumId w:val="15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7B0"/>
    <w:rsid w:val="0030545A"/>
    <w:rsid w:val="003F67B0"/>
    <w:rsid w:val="00445A3A"/>
    <w:rsid w:val="00833E26"/>
    <w:rsid w:val="009465EC"/>
    <w:rsid w:val="00AE01CB"/>
    <w:rsid w:val="00C2641D"/>
    <w:rsid w:val="00C6228F"/>
    <w:rsid w:val="00CC632A"/>
    <w:rsid w:val="00D15100"/>
    <w:rsid w:val="00D449D1"/>
    <w:rsid w:val="00D828D2"/>
    <w:rsid w:val="00DA3EAF"/>
    <w:rsid w:val="00E923D9"/>
    <w:rsid w:val="00F13642"/>
    <w:rsid w:val="00F8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41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3F67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F67B0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99"/>
    <w:qFormat/>
    <w:rsid w:val="003F67B0"/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F67B0"/>
    <w:rPr>
      <w:rFonts w:ascii="Calibri" w:hAnsi="Calibri"/>
      <w:sz w:val="22"/>
      <w:lang w:eastAsia="en-US"/>
    </w:rPr>
  </w:style>
  <w:style w:type="paragraph" w:styleId="ListParagraph">
    <w:name w:val="List Paragraph"/>
    <w:basedOn w:val="Normal"/>
    <w:uiPriority w:val="99"/>
    <w:qFormat/>
    <w:rsid w:val="003F67B0"/>
    <w:pPr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3F67B0"/>
    <w:rPr>
      <w:rFonts w:cs="Times New Roman"/>
    </w:rPr>
  </w:style>
  <w:style w:type="table" w:styleId="TableGrid">
    <w:name w:val="Table Grid"/>
    <w:basedOn w:val="TableNormal"/>
    <w:uiPriority w:val="99"/>
    <w:rsid w:val="003F67B0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3F67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F67B0"/>
    <w:pPr>
      <w:spacing w:after="120" w:line="480" w:lineRule="auto"/>
      <w:ind w:left="283"/>
    </w:pPr>
    <w:rPr>
      <w:rFonts w:cs="Calibri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F67B0"/>
    <w:rPr>
      <w:rFonts w:ascii="Calibri" w:eastAsia="Times New Roman" w:hAnsi="Calibri" w:cs="Calibri"/>
      <w:lang w:eastAsia="ar-SA" w:bidi="ar-SA"/>
    </w:rPr>
  </w:style>
  <w:style w:type="character" w:styleId="EndnoteReference">
    <w:name w:val="endnote reference"/>
    <w:basedOn w:val="DefaultParagraphFont"/>
    <w:uiPriority w:val="99"/>
    <w:semiHidden/>
    <w:rsid w:val="003F67B0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rsid w:val="003F67B0"/>
    <w:pPr>
      <w:spacing w:after="60"/>
      <w:jc w:val="center"/>
      <w:outlineLvl w:val="1"/>
    </w:pPr>
    <w:rPr>
      <w:rFonts w:ascii="Cambria" w:hAnsi="Cambria"/>
      <w:sz w:val="24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67B0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a">
    <w:name w:val="Содержимое таблицы"/>
    <w:basedOn w:val="Normal"/>
    <w:uiPriority w:val="99"/>
    <w:rsid w:val="003F67B0"/>
    <w:pPr>
      <w:suppressLineNumbers/>
    </w:pPr>
    <w:rPr>
      <w:rFonts w:cs="Calibri"/>
      <w:lang w:eastAsia="ar-SA"/>
    </w:rPr>
  </w:style>
  <w:style w:type="paragraph" w:customStyle="1" w:styleId="Default">
    <w:name w:val="Default"/>
    <w:uiPriority w:val="99"/>
    <w:rsid w:val="003F67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2">
    <w:name w:val="c2"/>
    <w:basedOn w:val="Normal"/>
    <w:uiPriority w:val="99"/>
    <w:rsid w:val="003F67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3F67B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10</Pages>
  <Words>1985</Words>
  <Characters>11317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2020-09-12T14:30:00Z</dcterms:created>
  <dcterms:modified xsi:type="dcterms:W3CDTF">2020-12-13T17:37:00Z</dcterms:modified>
</cp:coreProperties>
</file>